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623" w:rsidRPr="004F2888" w:rsidRDefault="00667623" w:rsidP="00667623">
      <w:pPr>
        <w:jc w:val="center"/>
        <w:rPr>
          <w:rFonts w:ascii="Times New Roman" w:hAnsi="Times New Roman"/>
          <w:b/>
          <w:sz w:val="24"/>
          <w:lang w:val="fr-FR"/>
        </w:rPr>
      </w:pPr>
      <w:bookmarkStart w:id="0" w:name="_GoBack"/>
      <w:bookmarkEnd w:id="0"/>
      <w:r w:rsidRPr="004F2888">
        <w:rPr>
          <w:rFonts w:ascii="Times New Roman" w:hAnsi="Times New Roman"/>
          <w:b/>
          <w:sz w:val="24"/>
          <w:lang w:val="fr-FR"/>
        </w:rPr>
        <w:t>Coiste Contae Luimní C.L.G.</w:t>
      </w:r>
    </w:p>
    <w:p w:rsidR="00552A72" w:rsidRPr="00667623" w:rsidRDefault="00667623" w:rsidP="00667623">
      <w:pPr>
        <w:jc w:val="center"/>
        <w:rPr>
          <w:b/>
        </w:rPr>
      </w:pPr>
      <w:r w:rsidRPr="00667623">
        <w:rPr>
          <w:rFonts w:ascii="Times New Roman" w:hAnsi="Times New Roman"/>
          <w:b/>
          <w:sz w:val="24"/>
        </w:rPr>
        <w:t>Bye Laws 2017</w:t>
      </w:r>
    </w:p>
    <w:p w:rsidR="00552A72" w:rsidRDefault="00552A72"/>
    <w:p w:rsidR="00552A72" w:rsidRPr="00CD7AA3" w:rsidRDefault="00CD7AA3">
      <w:pPr>
        <w:rPr>
          <w:b/>
        </w:rPr>
      </w:pPr>
      <w:r w:rsidRPr="00CD7AA3">
        <w:rPr>
          <w:rFonts w:ascii="Times New Roman" w:hAnsi="Times New Roman"/>
          <w:b/>
          <w:sz w:val="24"/>
        </w:rPr>
        <w:t>1.</w:t>
      </w:r>
      <w:r w:rsidR="00552A72">
        <w:rPr>
          <w:rFonts w:ascii="Times New Roman" w:hAnsi="Times New Roman"/>
          <w:sz w:val="24"/>
        </w:rPr>
        <w:t xml:space="preserve">    </w:t>
      </w:r>
      <w:r w:rsidR="00552A72" w:rsidRPr="00CD7AA3">
        <w:rPr>
          <w:rFonts w:ascii="Times New Roman" w:hAnsi="Times New Roman"/>
          <w:b/>
          <w:sz w:val="24"/>
        </w:rPr>
        <w:t>County Convention</w:t>
      </w:r>
    </w:p>
    <w:p w:rsidR="00552A72" w:rsidRDefault="00552A72"/>
    <w:p w:rsidR="00CD7AA3" w:rsidRDefault="00CD7AA3" w:rsidP="00CD7AA3">
      <w:pPr>
        <w:rPr>
          <w:rFonts w:ascii="Times New Roman" w:hAnsi="Times New Roman"/>
          <w:color w:val="000000"/>
          <w:sz w:val="24"/>
        </w:rPr>
      </w:pPr>
      <w:r>
        <w:rPr>
          <w:rFonts w:ascii="Times New Roman" w:hAnsi="Times New Roman"/>
          <w:color w:val="000000"/>
          <w:sz w:val="24"/>
        </w:rPr>
        <w:t xml:space="preserve">No 1.1 </w:t>
      </w:r>
      <w:r w:rsidR="00F450D2">
        <w:rPr>
          <w:rFonts w:ascii="Times New Roman" w:hAnsi="Times New Roman"/>
          <w:color w:val="000000"/>
          <w:sz w:val="24"/>
        </w:rPr>
        <w:t xml:space="preserve">In accordance with Riall </w:t>
      </w:r>
      <w:r w:rsidR="00552A72">
        <w:rPr>
          <w:rFonts w:ascii="Times New Roman" w:hAnsi="Times New Roman"/>
          <w:color w:val="000000"/>
          <w:sz w:val="24"/>
        </w:rPr>
        <w:t>3.11 T.O.</w:t>
      </w:r>
      <w:r w:rsidR="00552A72">
        <w:rPr>
          <w:rFonts w:ascii="Times New Roman" w:hAnsi="Times New Roman"/>
          <w:b/>
          <w:i/>
          <w:color w:val="000000"/>
          <w:sz w:val="24"/>
        </w:rPr>
        <w:t xml:space="preserve"> 2016 </w:t>
      </w:r>
      <w:r w:rsidR="00552A72">
        <w:rPr>
          <w:rFonts w:ascii="Times New Roman" w:hAnsi="Times New Roman"/>
          <w:color w:val="000000"/>
          <w:sz w:val="24"/>
        </w:rPr>
        <w:t xml:space="preserve">County Convention shall elect the following: </w:t>
      </w:r>
    </w:p>
    <w:p w:rsidR="00CD7AA3" w:rsidRDefault="00CD7AA3" w:rsidP="00CD7AA3">
      <w:pPr>
        <w:rPr>
          <w:rFonts w:ascii="Times New Roman" w:hAnsi="Times New Roman"/>
          <w:color w:val="000000"/>
          <w:sz w:val="24"/>
        </w:rPr>
      </w:pPr>
    </w:p>
    <w:p w:rsidR="00552A72" w:rsidRDefault="00552A72" w:rsidP="00CD7AA3">
      <w:pPr>
        <w:ind w:left="720"/>
        <w:rPr>
          <w:rFonts w:ascii="Times New Roman" w:hAnsi="Times New Roman"/>
          <w:color w:val="000000"/>
          <w:sz w:val="24"/>
        </w:rPr>
      </w:pPr>
      <w:r>
        <w:rPr>
          <w:rFonts w:ascii="Times New Roman" w:hAnsi="Times New Roman"/>
          <w:color w:val="000000"/>
          <w:sz w:val="24"/>
        </w:rPr>
        <w:t>Chairperson, Vice-Chairperson, Assistant Secretary, Treasurer, Assistant Treasurer, Development Officer, Coaching Officer, Officer for the Irish Language and Culture and P.R.O. It shall also elect Central and Provincial (2) Representatives and</w:t>
      </w:r>
      <w:r w:rsidR="00F450D2">
        <w:rPr>
          <w:rFonts w:ascii="Times New Roman" w:hAnsi="Times New Roman"/>
          <w:b/>
          <w:i/>
          <w:color w:val="000000"/>
          <w:sz w:val="24"/>
        </w:rPr>
        <w:t xml:space="preserve"> apppoint a Children's Officer</w:t>
      </w:r>
      <w:r>
        <w:rPr>
          <w:rFonts w:ascii="Times New Roman" w:hAnsi="Times New Roman"/>
          <w:b/>
          <w:i/>
          <w:color w:val="000000"/>
          <w:sz w:val="24"/>
        </w:rPr>
        <w:t xml:space="preserve"> who shall be nominated by the outgoing Co. Committee.In accordance with Riall 3.11(b) (2) the Childrens Officer is not subject to the maximum period of office of five (5) years.</w:t>
      </w:r>
    </w:p>
    <w:p w:rsidR="00552A72" w:rsidRDefault="00552A72" w:rsidP="00CD7AA3">
      <w:pPr>
        <w:ind w:left="720"/>
      </w:pPr>
      <w:r>
        <w:rPr>
          <w:rFonts w:ascii="Times New Roman" w:hAnsi="Times New Roman"/>
          <w:color w:val="000000"/>
          <w:sz w:val="24"/>
        </w:rPr>
        <w:t>The Co. Con</w:t>
      </w:r>
      <w:r w:rsidR="00F450D2">
        <w:rPr>
          <w:rFonts w:ascii="Times New Roman" w:hAnsi="Times New Roman"/>
          <w:color w:val="000000"/>
          <w:sz w:val="24"/>
        </w:rPr>
        <w:t xml:space="preserve">vention shall be held prior to </w:t>
      </w:r>
      <w:r>
        <w:rPr>
          <w:rFonts w:ascii="Times New Roman" w:hAnsi="Times New Roman"/>
          <w:color w:val="000000"/>
          <w:sz w:val="24"/>
        </w:rPr>
        <w:t>December 18</w:t>
      </w:r>
      <w:r>
        <w:rPr>
          <w:rFonts w:ascii="Times New Roman" w:hAnsi="Times New Roman"/>
          <w:color w:val="000000"/>
          <w:sz w:val="24"/>
          <w:vertAlign w:val="superscript"/>
        </w:rPr>
        <w:t>th</w:t>
      </w:r>
      <w:r>
        <w:rPr>
          <w:rFonts w:ascii="Times New Roman" w:hAnsi="Times New Roman"/>
          <w:color w:val="000000"/>
          <w:sz w:val="24"/>
        </w:rPr>
        <w:t xml:space="preserve"> each year and shall rotate annually between Divisional Committee areas.</w:t>
      </w:r>
    </w:p>
    <w:p w:rsidR="00552A72" w:rsidRDefault="00552A72"/>
    <w:p w:rsidR="00552A72" w:rsidRDefault="00552A72" w:rsidP="00CD7AA3">
      <w:pPr>
        <w:ind w:left="720"/>
        <w:rPr>
          <w:color w:val="000000"/>
        </w:rPr>
      </w:pPr>
      <w:r>
        <w:rPr>
          <w:rFonts w:ascii="Times New Roman" w:hAnsi="Times New Roman"/>
          <w:color w:val="000000"/>
          <w:sz w:val="24"/>
        </w:rPr>
        <w:t>It shall elect or authorise selection and/or election of delegates to annual Congress and Provincial Convention in accordance with Riall 3.12 T.O 2016.</w:t>
      </w:r>
    </w:p>
    <w:p w:rsidR="00552A72" w:rsidRDefault="00552A72">
      <w:pPr>
        <w:rPr>
          <w:color w:val="000000"/>
        </w:rPr>
      </w:pPr>
    </w:p>
    <w:p w:rsidR="00CD7AA3" w:rsidRDefault="00CD7AA3" w:rsidP="00CD7AA3">
      <w:pPr>
        <w:rPr>
          <w:rFonts w:ascii="Times New Roman" w:hAnsi="Times New Roman"/>
          <w:color w:val="000000"/>
          <w:sz w:val="24"/>
        </w:rPr>
      </w:pPr>
      <w:r>
        <w:rPr>
          <w:rFonts w:ascii="Times New Roman" w:hAnsi="Times New Roman"/>
          <w:color w:val="000000"/>
          <w:sz w:val="24"/>
        </w:rPr>
        <w:t xml:space="preserve">No 1.2 </w:t>
      </w:r>
      <w:r w:rsidR="00552A72">
        <w:rPr>
          <w:rFonts w:ascii="Times New Roman" w:hAnsi="Times New Roman"/>
          <w:color w:val="000000"/>
          <w:sz w:val="24"/>
        </w:rPr>
        <w:t xml:space="preserve">The County Committee shall consist of the full time Secretary (without voting rights) </w:t>
      </w:r>
    </w:p>
    <w:p w:rsidR="00552A72" w:rsidRDefault="00552A72" w:rsidP="00CD7AA3">
      <w:pPr>
        <w:ind w:left="720"/>
        <w:rPr>
          <w:color w:val="000000"/>
        </w:rPr>
      </w:pPr>
      <w:r>
        <w:rPr>
          <w:rFonts w:ascii="Times New Roman" w:hAnsi="Times New Roman"/>
          <w:color w:val="000000"/>
          <w:sz w:val="24"/>
        </w:rPr>
        <w:t xml:space="preserve">and the following voting members. The officers of County Committee, together with the Central Council and Provincial Council representatives, County Referees Administrator, one named representative from each affiliated club, two named representatives from each Divisional Committee (subject to Riall 3.18 (f) T.O. 2016), the  Chairman and one other named representative from the County Football Committee, the Chairman and one named representative from County Coiste na nOg, and one named representative each from the County Handball , County Primary Schools and County Post Primary Schools committees. With the exception of the County Committee Officers, the referees administrator and Central and Provincial Council representatives, all other members may be represented by proxies.                                                                                             </w:t>
      </w:r>
    </w:p>
    <w:p w:rsidR="00552A72" w:rsidRDefault="00552A72">
      <w:pPr>
        <w:ind w:left="360"/>
        <w:rPr>
          <w:color w:val="000000"/>
        </w:rPr>
      </w:pPr>
    </w:p>
    <w:p w:rsidR="00CD7AA3" w:rsidRDefault="00CD7AA3" w:rsidP="00CD7AA3">
      <w:pPr>
        <w:rPr>
          <w:rFonts w:ascii="Times New Roman" w:hAnsi="Times New Roman"/>
          <w:color w:val="000000"/>
          <w:sz w:val="24"/>
        </w:rPr>
      </w:pPr>
      <w:r>
        <w:rPr>
          <w:rFonts w:ascii="Times New Roman" w:hAnsi="Times New Roman"/>
          <w:color w:val="000000"/>
          <w:sz w:val="24"/>
        </w:rPr>
        <w:t>No 1.3</w:t>
      </w:r>
      <w:r w:rsidR="00552A72">
        <w:rPr>
          <w:rFonts w:ascii="Times New Roman" w:hAnsi="Times New Roman"/>
          <w:color w:val="000000"/>
          <w:sz w:val="24"/>
        </w:rPr>
        <w:t xml:space="preserve"> In accordance with Riall 3.20, T.O.2016 the county committee shall appoint the </w:t>
      </w:r>
    </w:p>
    <w:p w:rsidR="00552A72" w:rsidRDefault="00552A72" w:rsidP="00CD7AA3">
      <w:pPr>
        <w:ind w:left="720"/>
        <w:rPr>
          <w:color w:val="000000"/>
        </w:rPr>
      </w:pPr>
      <w:r>
        <w:rPr>
          <w:rFonts w:ascii="Times New Roman" w:hAnsi="Times New Roman"/>
          <w:color w:val="000000"/>
          <w:sz w:val="24"/>
        </w:rPr>
        <w:t xml:space="preserve">following sub committees whose functions </w:t>
      </w:r>
      <w:r w:rsidR="00F450D2">
        <w:rPr>
          <w:rFonts w:ascii="Times New Roman" w:hAnsi="Times New Roman"/>
          <w:color w:val="000000"/>
          <w:sz w:val="24"/>
        </w:rPr>
        <w:t xml:space="preserve">are set down in Riallacha 3.20 </w:t>
      </w:r>
      <w:r>
        <w:rPr>
          <w:rFonts w:ascii="Times New Roman" w:hAnsi="Times New Roman"/>
          <w:color w:val="000000"/>
          <w:sz w:val="24"/>
        </w:rPr>
        <w:t>T.O.2016 and in these Bye-Laws.</w:t>
      </w:r>
    </w:p>
    <w:p w:rsidR="00552A72" w:rsidRDefault="00552A72">
      <w:pPr>
        <w:ind w:left="360"/>
        <w:rPr>
          <w:color w:val="000000"/>
        </w:rPr>
      </w:pPr>
    </w:p>
    <w:p w:rsidR="00CD7AA3" w:rsidRPr="00B70FB7" w:rsidRDefault="00552A72" w:rsidP="00B70FB7">
      <w:pPr>
        <w:numPr>
          <w:ilvl w:val="0"/>
          <w:numId w:val="13"/>
        </w:numPr>
        <w:rPr>
          <w:rFonts w:ascii="Times New Roman" w:hAnsi="Times New Roman"/>
          <w:b/>
          <w:color w:val="000000"/>
          <w:sz w:val="24"/>
        </w:rPr>
      </w:pPr>
      <w:r w:rsidRPr="00B70FB7">
        <w:rPr>
          <w:rFonts w:ascii="Times New Roman" w:hAnsi="Times New Roman"/>
          <w:b/>
          <w:color w:val="000000"/>
          <w:sz w:val="24"/>
        </w:rPr>
        <w:t>Management Committee.</w:t>
      </w:r>
    </w:p>
    <w:p w:rsidR="00552A72" w:rsidRDefault="00552A72" w:rsidP="00CD7AA3">
      <w:pPr>
        <w:ind w:left="720"/>
        <w:rPr>
          <w:rFonts w:ascii="Times New Roman" w:hAnsi="Times New Roman"/>
          <w:color w:val="000000"/>
          <w:sz w:val="24"/>
        </w:rPr>
      </w:pPr>
      <w:r>
        <w:rPr>
          <w:rFonts w:ascii="Times New Roman" w:hAnsi="Times New Roman"/>
          <w:color w:val="000000"/>
          <w:sz w:val="24"/>
        </w:rPr>
        <w:t xml:space="preserve">The membership of this committee shall be the elected officers of the county committee, the central council representative (1) and </w:t>
      </w:r>
      <w:r w:rsidR="00F450D2">
        <w:rPr>
          <w:rFonts w:ascii="Times New Roman" w:hAnsi="Times New Roman"/>
          <w:color w:val="000000"/>
          <w:sz w:val="24"/>
        </w:rPr>
        <w:t>provincial representatives (2)</w:t>
      </w:r>
      <w:r>
        <w:rPr>
          <w:rFonts w:ascii="Times New Roman" w:hAnsi="Times New Roman"/>
          <w:color w:val="000000"/>
          <w:sz w:val="24"/>
        </w:rPr>
        <w:t xml:space="preserve"> Childrens Officer, Chairperson of County Coiste na nOg and the Chairperson of the county football committee. The Cathaoirleach of an Coiste Contae shall be the Cathaoirleach with Runai an Contae as servicing officer.</w:t>
      </w:r>
    </w:p>
    <w:p w:rsidR="00CD7AA3" w:rsidRDefault="00CD7AA3" w:rsidP="00CD7AA3">
      <w:pPr>
        <w:ind w:left="720"/>
        <w:rPr>
          <w:rFonts w:ascii="Times New Roman" w:hAnsi="Times New Roman"/>
          <w:color w:val="000000"/>
          <w:sz w:val="24"/>
        </w:rPr>
      </w:pPr>
    </w:p>
    <w:p w:rsidR="00552A72" w:rsidRPr="00B70FB7" w:rsidRDefault="00552A72" w:rsidP="00CD7AA3">
      <w:pPr>
        <w:ind w:firstLine="360"/>
        <w:rPr>
          <w:rFonts w:ascii="Times New Roman" w:hAnsi="Times New Roman"/>
          <w:b/>
          <w:color w:val="000000"/>
          <w:sz w:val="24"/>
        </w:rPr>
      </w:pPr>
      <w:r w:rsidRPr="00B70FB7">
        <w:rPr>
          <w:rFonts w:ascii="Times New Roman" w:hAnsi="Times New Roman"/>
          <w:b/>
          <w:color w:val="000000"/>
          <w:sz w:val="24"/>
        </w:rPr>
        <w:t xml:space="preserve">(ii) County </w:t>
      </w:r>
      <w:r w:rsidR="00CD7AA3" w:rsidRPr="00B70FB7">
        <w:rPr>
          <w:rFonts w:ascii="Times New Roman" w:hAnsi="Times New Roman"/>
          <w:b/>
          <w:color w:val="000000"/>
          <w:sz w:val="24"/>
        </w:rPr>
        <w:t xml:space="preserve">Competitions Control Committee </w:t>
      </w:r>
      <w:r w:rsidRPr="00B70FB7">
        <w:rPr>
          <w:rFonts w:ascii="Times New Roman" w:hAnsi="Times New Roman"/>
          <w:b/>
          <w:color w:val="000000"/>
          <w:sz w:val="24"/>
        </w:rPr>
        <w:t>(C.C.C.C.).</w:t>
      </w:r>
    </w:p>
    <w:p w:rsidR="00552A72" w:rsidRDefault="00552A72" w:rsidP="00CD7AA3">
      <w:pPr>
        <w:ind w:left="720"/>
        <w:rPr>
          <w:rFonts w:ascii="Times New Roman" w:hAnsi="Times New Roman"/>
          <w:color w:val="000000"/>
          <w:sz w:val="24"/>
        </w:rPr>
      </w:pPr>
      <w:r>
        <w:rPr>
          <w:rFonts w:ascii="Times New Roman" w:hAnsi="Times New Roman"/>
          <w:color w:val="000000"/>
          <w:sz w:val="24"/>
        </w:rPr>
        <w:t xml:space="preserve">It shall consist of the County Chairperson, County Secretary who shall act as </w:t>
      </w:r>
      <w:r w:rsidR="00B70FB7">
        <w:rPr>
          <w:rFonts w:ascii="Times New Roman" w:hAnsi="Times New Roman"/>
          <w:color w:val="000000"/>
          <w:sz w:val="24"/>
        </w:rPr>
        <w:t xml:space="preserve">Secretary, Vice Chairperson, </w:t>
      </w:r>
      <w:r>
        <w:rPr>
          <w:rFonts w:ascii="Times New Roman" w:hAnsi="Times New Roman"/>
          <w:color w:val="000000"/>
          <w:sz w:val="24"/>
        </w:rPr>
        <w:t xml:space="preserve">Assistant Treasurer,  Assistant Secretary and P.R.O. of the County Committee, the Chairperson of the Football Committee and the Referees Administrator (who shall be entitled to vote only on the appointment of referees). The Secretaries of the 4 Divisional Boards and the Secretary of County Coiste na nOg shall also be members. </w:t>
      </w:r>
    </w:p>
    <w:p w:rsidR="00552A72" w:rsidRDefault="00552A72" w:rsidP="00CD7AA3">
      <w:pPr>
        <w:ind w:left="720"/>
        <w:rPr>
          <w:rFonts w:ascii="Times New Roman" w:hAnsi="Times New Roman"/>
          <w:color w:val="000000"/>
          <w:sz w:val="24"/>
        </w:rPr>
      </w:pPr>
      <w:r>
        <w:rPr>
          <w:rFonts w:ascii="Times New Roman" w:hAnsi="Times New Roman"/>
          <w:color w:val="000000"/>
          <w:sz w:val="24"/>
        </w:rPr>
        <w:t xml:space="preserve">Fixtures once made by the C. C.C.C. may not be changed except with the consent of </w:t>
      </w:r>
      <w:r>
        <w:rPr>
          <w:rFonts w:ascii="Times New Roman" w:hAnsi="Times New Roman"/>
          <w:color w:val="000000"/>
          <w:sz w:val="24"/>
        </w:rPr>
        <w:lastRenderedPageBreak/>
        <w:t xml:space="preserve">the CC.C.C.. </w:t>
      </w:r>
    </w:p>
    <w:p w:rsidR="00552A72" w:rsidRDefault="00552A72" w:rsidP="00CD7AA3">
      <w:pPr>
        <w:ind w:left="720" w:firstLine="60"/>
        <w:rPr>
          <w:rFonts w:ascii="Times New Roman" w:hAnsi="Times New Roman"/>
          <w:color w:val="000000"/>
          <w:sz w:val="24"/>
        </w:rPr>
      </w:pPr>
      <w:r>
        <w:rPr>
          <w:rFonts w:ascii="Times New Roman" w:hAnsi="Times New Roman"/>
          <w:color w:val="000000"/>
          <w:sz w:val="24"/>
        </w:rPr>
        <w:t>Before a fixture made by the CCC of a subsidiary committee is notified to clubs it must be ratified by C.C.C.C.</w:t>
      </w:r>
    </w:p>
    <w:p w:rsidR="00552A72" w:rsidRDefault="00552A72" w:rsidP="005F3D7A">
      <w:pPr>
        <w:ind w:left="720"/>
        <w:rPr>
          <w:rFonts w:ascii="Times New Roman" w:hAnsi="Times New Roman"/>
          <w:color w:val="000000"/>
          <w:sz w:val="24"/>
        </w:rPr>
      </w:pPr>
      <w:r>
        <w:rPr>
          <w:rFonts w:ascii="Times New Roman" w:hAnsi="Times New Roman"/>
          <w:color w:val="000000"/>
          <w:sz w:val="24"/>
        </w:rPr>
        <w:t>As set out i</w:t>
      </w:r>
      <w:r w:rsidR="005F3D7A">
        <w:rPr>
          <w:rFonts w:ascii="Times New Roman" w:hAnsi="Times New Roman"/>
          <w:color w:val="000000"/>
          <w:sz w:val="24"/>
        </w:rPr>
        <w:t xml:space="preserve">n Riail 7.3 (a)(1) </w:t>
      </w:r>
      <w:r w:rsidR="00667623">
        <w:rPr>
          <w:rFonts w:ascii="Times New Roman" w:hAnsi="Times New Roman"/>
          <w:color w:val="000000"/>
          <w:sz w:val="24"/>
        </w:rPr>
        <w:t xml:space="preserve">T.O </w:t>
      </w:r>
      <w:r>
        <w:rPr>
          <w:rFonts w:ascii="Times New Roman" w:hAnsi="Times New Roman"/>
          <w:color w:val="000000"/>
          <w:sz w:val="24"/>
        </w:rPr>
        <w:t>2016 the Chairman and Secretary of this committee may deal with rout</w:t>
      </w:r>
      <w:r w:rsidR="00B70FB7">
        <w:rPr>
          <w:rFonts w:ascii="Times New Roman" w:hAnsi="Times New Roman"/>
          <w:color w:val="000000"/>
          <w:sz w:val="24"/>
        </w:rPr>
        <w:t xml:space="preserve">ine </w:t>
      </w:r>
      <w:r w:rsidR="005F3D7A">
        <w:rPr>
          <w:rFonts w:ascii="Times New Roman" w:hAnsi="Times New Roman"/>
          <w:color w:val="000000"/>
          <w:sz w:val="24"/>
        </w:rPr>
        <w:t xml:space="preserve">matters between meetings </w:t>
      </w:r>
      <w:r>
        <w:rPr>
          <w:rFonts w:ascii="Times New Roman" w:hAnsi="Times New Roman"/>
          <w:color w:val="000000"/>
          <w:sz w:val="24"/>
        </w:rPr>
        <w:t>and be responsible for all matters arising.</w:t>
      </w:r>
    </w:p>
    <w:p w:rsidR="000C514D" w:rsidRDefault="000C514D" w:rsidP="000C514D">
      <w:pPr>
        <w:ind w:left="360" w:firstLine="360"/>
        <w:rPr>
          <w:rFonts w:ascii="Times New Roman" w:hAnsi="Times New Roman"/>
          <w:color w:val="000000"/>
          <w:sz w:val="24"/>
        </w:rPr>
      </w:pPr>
      <w:r>
        <w:rPr>
          <w:rFonts w:ascii="Times New Roman" w:hAnsi="Times New Roman"/>
          <w:color w:val="000000"/>
          <w:sz w:val="24"/>
        </w:rPr>
        <w:t>Also see Club Transfe</w:t>
      </w:r>
      <w:r w:rsidR="005F3D7A">
        <w:rPr>
          <w:rFonts w:ascii="Times New Roman" w:hAnsi="Times New Roman"/>
          <w:color w:val="000000"/>
          <w:sz w:val="24"/>
        </w:rPr>
        <w:t xml:space="preserve">rs and Attachment to first club Sections. </w:t>
      </w:r>
      <w:r>
        <w:rPr>
          <w:rFonts w:ascii="Times New Roman" w:hAnsi="Times New Roman"/>
          <w:color w:val="000000"/>
          <w:sz w:val="24"/>
        </w:rPr>
        <w:t xml:space="preserve"> </w:t>
      </w:r>
    </w:p>
    <w:p w:rsidR="005F3D7A" w:rsidRDefault="005F3D7A" w:rsidP="000C514D">
      <w:pPr>
        <w:ind w:left="360" w:firstLine="360"/>
        <w:rPr>
          <w:rFonts w:ascii="Times New Roman" w:hAnsi="Times New Roman"/>
          <w:color w:val="000000"/>
          <w:sz w:val="24"/>
        </w:rPr>
      </w:pPr>
    </w:p>
    <w:p w:rsidR="00B70FB7" w:rsidRPr="00B70FB7" w:rsidRDefault="005F3D7A" w:rsidP="00B70FB7">
      <w:pPr>
        <w:numPr>
          <w:ilvl w:val="0"/>
          <w:numId w:val="13"/>
        </w:numPr>
        <w:rPr>
          <w:rFonts w:ascii="Times New Roman" w:hAnsi="Times New Roman"/>
          <w:b/>
          <w:color w:val="000000"/>
          <w:sz w:val="24"/>
        </w:rPr>
      </w:pPr>
      <w:r w:rsidRPr="00B70FB7">
        <w:rPr>
          <w:rFonts w:ascii="Times New Roman" w:hAnsi="Times New Roman"/>
          <w:b/>
          <w:color w:val="000000"/>
          <w:sz w:val="24"/>
        </w:rPr>
        <w:t>County Fixtures Ana</w:t>
      </w:r>
      <w:r w:rsidR="00B70FB7">
        <w:rPr>
          <w:rFonts w:ascii="Times New Roman" w:hAnsi="Times New Roman"/>
          <w:b/>
          <w:color w:val="000000"/>
          <w:sz w:val="24"/>
        </w:rPr>
        <w:t>lyst</w:t>
      </w:r>
    </w:p>
    <w:p w:rsidR="005F3D7A" w:rsidRDefault="005F3D7A" w:rsidP="00B70FB7">
      <w:pPr>
        <w:ind w:left="360" w:firstLine="360"/>
        <w:rPr>
          <w:rFonts w:ascii="Times New Roman" w:hAnsi="Times New Roman"/>
          <w:color w:val="000000"/>
          <w:sz w:val="24"/>
        </w:rPr>
      </w:pPr>
      <w:r>
        <w:rPr>
          <w:rFonts w:ascii="Times New Roman" w:hAnsi="Times New Roman"/>
          <w:color w:val="000000"/>
          <w:sz w:val="24"/>
        </w:rPr>
        <w:t xml:space="preserve">In accordance with Riall 3.20 (iii) T.O. 2016 the County </w:t>
      </w:r>
    </w:p>
    <w:p w:rsidR="005F3D7A" w:rsidRDefault="005F3D7A" w:rsidP="00667623">
      <w:pPr>
        <w:ind w:firstLine="720"/>
        <w:rPr>
          <w:rFonts w:ascii="Times New Roman" w:hAnsi="Times New Roman"/>
          <w:color w:val="000000"/>
          <w:sz w:val="24"/>
        </w:rPr>
      </w:pPr>
      <w:r>
        <w:rPr>
          <w:rFonts w:ascii="Times New Roman" w:hAnsi="Times New Roman"/>
          <w:color w:val="000000"/>
          <w:sz w:val="24"/>
        </w:rPr>
        <w:t xml:space="preserve"> Management Committee shall appoin</w:t>
      </w:r>
      <w:r w:rsidR="00B70FB7">
        <w:rPr>
          <w:rFonts w:ascii="Times New Roman" w:hAnsi="Times New Roman"/>
          <w:color w:val="000000"/>
          <w:sz w:val="24"/>
        </w:rPr>
        <w:t>t a minimum of one County Fixture Analyst</w:t>
      </w:r>
      <w:r w:rsidR="00667623">
        <w:rPr>
          <w:rFonts w:ascii="Times New Roman" w:hAnsi="Times New Roman"/>
          <w:color w:val="000000"/>
          <w:sz w:val="24"/>
        </w:rPr>
        <w:t xml:space="preserve">. </w:t>
      </w:r>
    </w:p>
    <w:p w:rsidR="00D133DE" w:rsidRDefault="00D133DE" w:rsidP="00D133DE">
      <w:pPr>
        <w:ind w:left="360"/>
        <w:rPr>
          <w:rFonts w:ascii="Times New Roman" w:hAnsi="Times New Roman"/>
          <w:color w:val="000000"/>
          <w:sz w:val="24"/>
        </w:rPr>
      </w:pPr>
      <w:r>
        <w:rPr>
          <w:rFonts w:ascii="Times New Roman" w:hAnsi="Times New Roman"/>
          <w:color w:val="000000"/>
          <w:sz w:val="24"/>
        </w:rPr>
        <w:t xml:space="preserve">                                       </w:t>
      </w:r>
    </w:p>
    <w:p w:rsidR="00D133DE" w:rsidRPr="00B70FB7" w:rsidRDefault="00D133DE" w:rsidP="00D133DE">
      <w:pPr>
        <w:ind w:left="360"/>
        <w:rPr>
          <w:rFonts w:ascii="Times New Roman" w:hAnsi="Times New Roman"/>
          <w:b/>
          <w:color w:val="000000"/>
          <w:sz w:val="24"/>
        </w:rPr>
      </w:pPr>
      <w:r w:rsidRPr="00B70FB7">
        <w:rPr>
          <w:rFonts w:ascii="Times New Roman" w:hAnsi="Times New Roman"/>
          <w:b/>
          <w:color w:val="000000"/>
          <w:sz w:val="24"/>
        </w:rPr>
        <w:t>(iv) County Hearings Committee (C.H.C.).</w:t>
      </w:r>
    </w:p>
    <w:p w:rsidR="00D133DE" w:rsidRDefault="00D133DE" w:rsidP="00D133DE">
      <w:pPr>
        <w:ind w:left="720"/>
        <w:rPr>
          <w:color w:val="000000"/>
        </w:rPr>
      </w:pPr>
      <w:r>
        <w:rPr>
          <w:rFonts w:ascii="Times New Roman" w:hAnsi="Times New Roman"/>
          <w:color w:val="000000"/>
          <w:sz w:val="24"/>
        </w:rPr>
        <w:t>It shall consist of 8 named members including a Chairperson none of whom may be a member of any C.C.C. or the County Management Committee.</w:t>
      </w:r>
    </w:p>
    <w:p w:rsidR="00D133DE" w:rsidRDefault="00D133DE" w:rsidP="00D133DE">
      <w:pPr>
        <w:ind w:left="360"/>
        <w:rPr>
          <w:color w:val="000000"/>
        </w:rPr>
      </w:pPr>
    </w:p>
    <w:p w:rsidR="00B70FB7" w:rsidRPr="00B70FB7" w:rsidRDefault="00D133DE" w:rsidP="00D133DE">
      <w:pPr>
        <w:ind w:left="360"/>
        <w:rPr>
          <w:rFonts w:ascii="Times New Roman" w:hAnsi="Times New Roman"/>
          <w:b/>
          <w:color w:val="000000"/>
          <w:sz w:val="24"/>
        </w:rPr>
      </w:pPr>
      <w:r w:rsidRPr="00B70FB7">
        <w:rPr>
          <w:rFonts w:ascii="Times New Roman" w:hAnsi="Times New Roman"/>
          <w:b/>
          <w:color w:val="000000"/>
          <w:sz w:val="24"/>
        </w:rPr>
        <w:t>(v) County Planning and</w:t>
      </w:r>
      <w:r w:rsidR="00B70FB7" w:rsidRPr="00B70FB7">
        <w:rPr>
          <w:rFonts w:ascii="Times New Roman" w:hAnsi="Times New Roman"/>
          <w:b/>
          <w:color w:val="000000"/>
          <w:sz w:val="24"/>
        </w:rPr>
        <w:t xml:space="preserve"> Physical Development Committee </w:t>
      </w:r>
    </w:p>
    <w:p w:rsidR="00B70FB7" w:rsidRDefault="00B70FB7" w:rsidP="00B70FB7">
      <w:pPr>
        <w:ind w:left="360" w:firstLine="360"/>
        <w:rPr>
          <w:rFonts w:ascii="Times New Roman" w:hAnsi="Times New Roman"/>
          <w:color w:val="000000"/>
          <w:sz w:val="24"/>
        </w:rPr>
      </w:pPr>
      <w:r>
        <w:rPr>
          <w:rFonts w:ascii="Times New Roman" w:hAnsi="Times New Roman"/>
          <w:color w:val="000000"/>
          <w:sz w:val="24"/>
        </w:rPr>
        <w:t>I</w:t>
      </w:r>
      <w:r w:rsidR="00D133DE">
        <w:rPr>
          <w:rFonts w:ascii="Times New Roman" w:hAnsi="Times New Roman"/>
          <w:color w:val="000000"/>
          <w:sz w:val="24"/>
        </w:rPr>
        <w:t xml:space="preserve">t shall consist of the County Development officer as Chairperson and 6 other named </w:t>
      </w:r>
    </w:p>
    <w:p w:rsidR="00D133DE" w:rsidRDefault="00D133DE" w:rsidP="00B70FB7">
      <w:pPr>
        <w:ind w:left="360" w:firstLine="360"/>
        <w:rPr>
          <w:rFonts w:ascii="Times New Roman" w:hAnsi="Times New Roman"/>
          <w:color w:val="000000"/>
          <w:sz w:val="24"/>
        </w:rPr>
      </w:pPr>
      <w:r>
        <w:rPr>
          <w:rFonts w:ascii="Times New Roman" w:hAnsi="Times New Roman"/>
          <w:color w:val="000000"/>
          <w:sz w:val="24"/>
        </w:rPr>
        <w:t>members.</w:t>
      </w:r>
    </w:p>
    <w:p w:rsidR="00D133DE" w:rsidRDefault="00D133DE" w:rsidP="00D133DE">
      <w:pPr>
        <w:ind w:firstLine="720"/>
        <w:rPr>
          <w:rFonts w:ascii="Times New Roman" w:hAnsi="Times New Roman"/>
          <w:color w:val="000000"/>
          <w:sz w:val="24"/>
        </w:rPr>
      </w:pPr>
    </w:p>
    <w:p w:rsidR="00B70FB7" w:rsidRPr="00B70FB7" w:rsidRDefault="00D133DE" w:rsidP="00D133DE">
      <w:pPr>
        <w:ind w:left="360"/>
        <w:rPr>
          <w:rFonts w:ascii="Times New Roman" w:hAnsi="Times New Roman"/>
          <w:b/>
          <w:color w:val="000000"/>
          <w:sz w:val="24"/>
        </w:rPr>
      </w:pPr>
      <w:r w:rsidRPr="00B70FB7">
        <w:rPr>
          <w:rFonts w:ascii="Times New Roman" w:hAnsi="Times New Roman"/>
          <w:b/>
          <w:color w:val="000000"/>
          <w:sz w:val="24"/>
        </w:rPr>
        <w:t>(vi) County Coaching a</w:t>
      </w:r>
      <w:r w:rsidR="00B70FB7" w:rsidRPr="00B70FB7">
        <w:rPr>
          <w:rFonts w:ascii="Times New Roman" w:hAnsi="Times New Roman"/>
          <w:b/>
          <w:color w:val="000000"/>
          <w:sz w:val="24"/>
        </w:rPr>
        <w:t>nd Games Development Committee</w:t>
      </w:r>
    </w:p>
    <w:p w:rsidR="00D133DE" w:rsidRDefault="00B70FB7" w:rsidP="00B70FB7">
      <w:pPr>
        <w:ind w:left="720"/>
        <w:rPr>
          <w:rFonts w:ascii="Times New Roman" w:hAnsi="Times New Roman"/>
          <w:color w:val="000000"/>
          <w:sz w:val="24"/>
        </w:rPr>
      </w:pPr>
      <w:r>
        <w:rPr>
          <w:rFonts w:ascii="Times New Roman" w:hAnsi="Times New Roman"/>
          <w:color w:val="000000"/>
          <w:sz w:val="24"/>
        </w:rPr>
        <w:t>I</w:t>
      </w:r>
      <w:r w:rsidR="00D133DE">
        <w:rPr>
          <w:rFonts w:ascii="Times New Roman" w:hAnsi="Times New Roman"/>
          <w:color w:val="000000"/>
          <w:sz w:val="24"/>
        </w:rPr>
        <w:t>t shall consist of the County Coaching Officer as Chairperson, the Games Development Manager as Secretary and 8 other named members to include one member of the Football committee, one member of the Post Primary schools committee, one member of the Primary schools committee and one member of the County Coiste na nOg committee.</w:t>
      </w:r>
    </w:p>
    <w:p w:rsidR="00D133DE" w:rsidRDefault="00D133DE" w:rsidP="00D133DE">
      <w:pPr>
        <w:ind w:left="720" w:firstLine="60"/>
        <w:rPr>
          <w:rFonts w:ascii="Times New Roman" w:hAnsi="Times New Roman"/>
          <w:color w:val="000000"/>
          <w:sz w:val="24"/>
        </w:rPr>
      </w:pPr>
      <w:r>
        <w:rPr>
          <w:rFonts w:ascii="Times New Roman" w:hAnsi="Times New Roman"/>
          <w:color w:val="000000"/>
          <w:sz w:val="24"/>
        </w:rPr>
        <w:t xml:space="preserve">It shall maintain a CCC who shall organise all games up to and including under 12 grade                        </w:t>
      </w:r>
    </w:p>
    <w:p w:rsidR="000C514D" w:rsidRDefault="000C514D" w:rsidP="005F3D7A">
      <w:pPr>
        <w:rPr>
          <w:rFonts w:ascii="Times New Roman" w:hAnsi="Times New Roman"/>
          <w:color w:val="000000"/>
          <w:sz w:val="24"/>
        </w:rPr>
      </w:pPr>
    </w:p>
    <w:p w:rsidR="00B70FB7" w:rsidRDefault="00D133DE" w:rsidP="00D133DE">
      <w:pPr>
        <w:rPr>
          <w:rFonts w:ascii="Times New Roman" w:hAnsi="Times New Roman"/>
          <w:color w:val="000000"/>
          <w:sz w:val="24"/>
        </w:rPr>
      </w:pPr>
      <w:r w:rsidRPr="00B70FB7">
        <w:rPr>
          <w:rFonts w:ascii="Times New Roman" w:hAnsi="Times New Roman"/>
          <w:b/>
          <w:color w:val="000000"/>
          <w:sz w:val="24"/>
        </w:rPr>
        <w:t xml:space="preserve">   (vii). </w:t>
      </w:r>
      <w:r w:rsidR="00552A72" w:rsidRPr="00B70FB7">
        <w:rPr>
          <w:rFonts w:ascii="Times New Roman" w:hAnsi="Times New Roman"/>
          <w:b/>
          <w:color w:val="000000"/>
          <w:sz w:val="24"/>
        </w:rPr>
        <w:t>County Cultur</w:t>
      </w:r>
      <w:r w:rsidR="00B70FB7" w:rsidRPr="00B70FB7">
        <w:rPr>
          <w:rFonts w:ascii="Times New Roman" w:hAnsi="Times New Roman"/>
          <w:b/>
          <w:color w:val="000000"/>
          <w:sz w:val="24"/>
        </w:rPr>
        <w:t>al Committee</w:t>
      </w:r>
      <w:r w:rsidR="00552A72">
        <w:rPr>
          <w:rFonts w:ascii="Times New Roman" w:hAnsi="Times New Roman"/>
          <w:color w:val="000000"/>
          <w:sz w:val="24"/>
        </w:rPr>
        <w:t xml:space="preserve"> </w:t>
      </w:r>
    </w:p>
    <w:p w:rsidR="000C514D" w:rsidRDefault="00552A72" w:rsidP="00B70FB7">
      <w:pPr>
        <w:ind w:firstLine="720"/>
        <w:rPr>
          <w:rFonts w:ascii="Times New Roman" w:hAnsi="Times New Roman"/>
          <w:color w:val="000000"/>
          <w:sz w:val="24"/>
        </w:rPr>
      </w:pPr>
      <w:r>
        <w:rPr>
          <w:rFonts w:ascii="Times New Roman" w:hAnsi="Times New Roman"/>
          <w:color w:val="000000"/>
          <w:sz w:val="24"/>
        </w:rPr>
        <w:t xml:space="preserve">It shall consist of the County Officer for Irish Language </w:t>
      </w:r>
    </w:p>
    <w:p w:rsidR="00552A72" w:rsidRDefault="00552A72" w:rsidP="000C514D">
      <w:pPr>
        <w:ind w:left="360" w:firstLine="360"/>
        <w:rPr>
          <w:color w:val="000000"/>
        </w:rPr>
      </w:pPr>
      <w:r>
        <w:rPr>
          <w:rFonts w:ascii="Times New Roman" w:hAnsi="Times New Roman"/>
          <w:color w:val="000000"/>
          <w:sz w:val="24"/>
        </w:rPr>
        <w:t>and Culture as Chairperson and 6 other named members.</w:t>
      </w:r>
    </w:p>
    <w:p w:rsidR="00552A72" w:rsidRDefault="00552A72">
      <w:pPr>
        <w:ind w:left="360"/>
        <w:rPr>
          <w:color w:val="000000"/>
        </w:rPr>
      </w:pPr>
    </w:p>
    <w:p w:rsidR="00B70FB7" w:rsidRPr="00B70FB7" w:rsidRDefault="00D133DE" w:rsidP="00D133DE">
      <w:pPr>
        <w:rPr>
          <w:rFonts w:ascii="Times New Roman" w:hAnsi="Times New Roman"/>
          <w:b/>
          <w:color w:val="000000"/>
          <w:sz w:val="24"/>
        </w:rPr>
      </w:pPr>
      <w:r w:rsidRPr="00B70FB7">
        <w:rPr>
          <w:rFonts w:ascii="Times New Roman" w:hAnsi="Times New Roman"/>
          <w:b/>
          <w:color w:val="000000"/>
          <w:sz w:val="24"/>
        </w:rPr>
        <w:t xml:space="preserve">  </w:t>
      </w:r>
      <w:r w:rsidR="00BC16F9" w:rsidRPr="00B70FB7">
        <w:rPr>
          <w:rFonts w:ascii="Times New Roman" w:hAnsi="Times New Roman"/>
          <w:b/>
          <w:color w:val="000000"/>
          <w:sz w:val="24"/>
        </w:rPr>
        <w:t>(vi</w:t>
      </w:r>
      <w:r w:rsidRPr="00B70FB7">
        <w:rPr>
          <w:rFonts w:ascii="Times New Roman" w:hAnsi="Times New Roman"/>
          <w:b/>
          <w:color w:val="000000"/>
          <w:sz w:val="24"/>
        </w:rPr>
        <w:t>ii</w:t>
      </w:r>
      <w:r w:rsidR="00552A72" w:rsidRPr="00B70FB7">
        <w:rPr>
          <w:rFonts w:ascii="Times New Roman" w:hAnsi="Times New Roman"/>
          <w:b/>
          <w:color w:val="000000"/>
          <w:sz w:val="24"/>
        </w:rPr>
        <w:t>)</w:t>
      </w:r>
      <w:r w:rsidRPr="00B70FB7">
        <w:rPr>
          <w:rFonts w:ascii="Times New Roman" w:hAnsi="Times New Roman"/>
          <w:b/>
          <w:color w:val="000000"/>
          <w:sz w:val="24"/>
        </w:rPr>
        <w:t>.</w:t>
      </w:r>
      <w:r w:rsidR="00552A72" w:rsidRPr="00B70FB7">
        <w:rPr>
          <w:rFonts w:ascii="Times New Roman" w:hAnsi="Times New Roman"/>
          <w:b/>
          <w:color w:val="000000"/>
          <w:sz w:val="24"/>
        </w:rPr>
        <w:t xml:space="preserve"> County Public </w:t>
      </w:r>
      <w:r w:rsidR="00B70FB7" w:rsidRPr="00B70FB7">
        <w:rPr>
          <w:rFonts w:ascii="Times New Roman" w:hAnsi="Times New Roman"/>
          <w:b/>
          <w:color w:val="000000"/>
          <w:sz w:val="24"/>
        </w:rPr>
        <w:t>Relations/Marketing Committee</w:t>
      </w:r>
    </w:p>
    <w:p w:rsidR="00552A72" w:rsidRPr="00B70FB7" w:rsidRDefault="00B70FB7" w:rsidP="00B70FB7">
      <w:pPr>
        <w:ind w:left="720"/>
        <w:rPr>
          <w:rFonts w:ascii="Times New Roman" w:hAnsi="Times New Roman"/>
          <w:color w:val="000000"/>
          <w:sz w:val="24"/>
        </w:rPr>
      </w:pPr>
      <w:r>
        <w:rPr>
          <w:rFonts w:ascii="Times New Roman" w:hAnsi="Times New Roman"/>
          <w:color w:val="000000"/>
          <w:sz w:val="24"/>
        </w:rPr>
        <w:t>I</w:t>
      </w:r>
      <w:r w:rsidR="00552A72">
        <w:rPr>
          <w:rFonts w:ascii="Times New Roman" w:hAnsi="Times New Roman"/>
          <w:color w:val="000000"/>
          <w:sz w:val="24"/>
        </w:rPr>
        <w:t>t shall consist of the County P.R.O. as Chairperson and one representative from th</w:t>
      </w:r>
      <w:r>
        <w:rPr>
          <w:rFonts w:ascii="Times New Roman" w:hAnsi="Times New Roman"/>
          <w:color w:val="000000"/>
          <w:sz w:val="24"/>
        </w:rPr>
        <w:t xml:space="preserve">e County Football Committee and </w:t>
      </w:r>
      <w:r w:rsidR="00552A72">
        <w:rPr>
          <w:rFonts w:ascii="Times New Roman" w:hAnsi="Times New Roman"/>
          <w:color w:val="000000"/>
          <w:sz w:val="24"/>
        </w:rPr>
        <w:t>County Coiste na nOg and 4 other named members.</w:t>
      </w:r>
    </w:p>
    <w:p w:rsidR="00552A72" w:rsidRDefault="00552A72">
      <w:pPr>
        <w:ind w:left="360"/>
        <w:rPr>
          <w:color w:val="000000"/>
        </w:rPr>
      </w:pPr>
    </w:p>
    <w:p w:rsidR="00B70FB7" w:rsidRDefault="00D133DE" w:rsidP="00D133DE">
      <w:pPr>
        <w:rPr>
          <w:rFonts w:ascii="Times New Roman" w:hAnsi="Times New Roman"/>
          <w:color w:val="000000"/>
          <w:sz w:val="24"/>
        </w:rPr>
      </w:pPr>
      <w:r>
        <w:rPr>
          <w:rFonts w:ascii="Times New Roman" w:hAnsi="Times New Roman"/>
          <w:color w:val="000000"/>
          <w:sz w:val="24"/>
        </w:rPr>
        <w:t xml:space="preserve">   </w:t>
      </w:r>
      <w:r w:rsidRPr="00B70FB7">
        <w:rPr>
          <w:rFonts w:ascii="Times New Roman" w:hAnsi="Times New Roman"/>
          <w:b/>
          <w:color w:val="000000"/>
          <w:sz w:val="24"/>
        </w:rPr>
        <w:t>(ix</w:t>
      </w:r>
      <w:r w:rsidR="00552A72" w:rsidRPr="00B70FB7">
        <w:rPr>
          <w:rFonts w:ascii="Times New Roman" w:hAnsi="Times New Roman"/>
          <w:b/>
          <w:color w:val="000000"/>
          <w:sz w:val="24"/>
        </w:rPr>
        <w:t>)</w:t>
      </w:r>
      <w:r w:rsidRPr="00B70FB7">
        <w:rPr>
          <w:rFonts w:ascii="Times New Roman" w:hAnsi="Times New Roman"/>
          <w:b/>
          <w:color w:val="000000"/>
          <w:sz w:val="24"/>
        </w:rPr>
        <w:t>.</w:t>
      </w:r>
      <w:r w:rsidR="00552A72" w:rsidRPr="00B70FB7">
        <w:rPr>
          <w:rFonts w:ascii="Times New Roman" w:hAnsi="Times New Roman"/>
          <w:b/>
          <w:color w:val="000000"/>
          <w:sz w:val="24"/>
        </w:rPr>
        <w:t xml:space="preserve"> </w:t>
      </w:r>
      <w:r w:rsidRPr="00B70FB7">
        <w:rPr>
          <w:rFonts w:ascii="Times New Roman" w:hAnsi="Times New Roman"/>
          <w:b/>
          <w:color w:val="000000"/>
          <w:sz w:val="24"/>
        </w:rPr>
        <w:t xml:space="preserve">  </w:t>
      </w:r>
      <w:r w:rsidR="00B70FB7" w:rsidRPr="00B70FB7">
        <w:rPr>
          <w:rFonts w:ascii="Times New Roman" w:hAnsi="Times New Roman"/>
          <w:b/>
          <w:color w:val="000000"/>
          <w:sz w:val="24"/>
        </w:rPr>
        <w:t>County Youth Committee</w:t>
      </w:r>
      <w:r w:rsidR="00B70FB7">
        <w:rPr>
          <w:rFonts w:ascii="Times New Roman" w:hAnsi="Times New Roman"/>
          <w:color w:val="000000"/>
          <w:sz w:val="24"/>
        </w:rPr>
        <w:t xml:space="preserve"> </w:t>
      </w:r>
    </w:p>
    <w:p w:rsidR="00552A72" w:rsidRPr="00B70FB7" w:rsidRDefault="00B70FB7" w:rsidP="00B70FB7">
      <w:pPr>
        <w:ind w:left="720"/>
        <w:rPr>
          <w:rFonts w:ascii="Times New Roman" w:hAnsi="Times New Roman"/>
          <w:color w:val="000000"/>
          <w:sz w:val="24"/>
        </w:rPr>
      </w:pPr>
      <w:r>
        <w:rPr>
          <w:rFonts w:ascii="Times New Roman" w:hAnsi="Times New Roman"/>
          <w:color w:val="000000"/>
          <w:sz w:val="24"/>
        </w:rPr>
        <w:t>I</w:t>
      </w:r>
      <w:r w:rsidR="00552A72">
        <w:rPr>
          <w:rFonts w:ascii="Times New Roman" w:hAnsi="Times New Roman"/>
          <w:color w:val="000000"/>
          <w:sz w:val="24"/>
        </w:rPr>
        <w:t>t shall consist of the of</w:t>
      </w:r>
      <w:r>
        <w:rPr>
          <w:rFonts w:ascii="Times New Roman" w:hAnsi="Times New Roman"/>
          <w:color w:val="000000"/>
          <w:sz w:val="24"/>
        </w:rPr>
        <w:t xml:space="preserve">ficers of County Coiste na nOg, </w:t>
      </w:r>
      <w:r w:rsidR="00D133DE">
        <w:rPr>
          <w:rFonts w:ascii="Times New Roman" w:hAnsi="Times New Roman"/>
          <w:color w:val="000000"/>
          <w:sz w:val="24"/>
        </w:rPr>
        <w:t>t</w:t>
      </w:r>
      <w:r w:rsidR="00552A72">
        <w:rPr>
          <w:rFonts w:ascii="Times New Roman" w:hAnsi="Times New Roman"/>
          <w:color w:val="000000"/>
          <w:sz w:val="24"/>
        </w:rPr>
        <w:t xml:space="preserve">he County </w:t>
      </w:r>
      <w:r w:rsidR="00552A72">
        <w:rPr>
          <w:rFonts w:ascii="Times New Roman" w:hAnsi="Times New Roman"/>
          <w:b/>
          <w:i/>
          <w:color w:val="000000"/>
          <w:sz w:val="24"/>
        </w:rPr>
        <w:t>Children's</w:t>
      </w:r>
      <w:r w:rsidR="00D133DE">
        <w:rPr>
          <w:rFonts w:ascii="Times New Roman" w:hAnsi="Times New Roman"/>
          <w:color w:val="000000"/>
          <w:sz w:val="24"/>
        </w:rPr>
        <w:t xml:space="preserve"> </w:t>
      </w:r>
      <w:r>
        <w:rPr>
          <w:rFonts w:ascii="Times New Roman" w:hAnsi="Times New Roman"/>
          <w:color w:val="000000"/>
          <w:sz w:val="24"/>
        </w:rPr>
        <w:t xml:space="preserve">Officer and a </w:t>
      </w:r>
      <w:r w:rsidR="00552A72">
        <w:rPr>
          <w:rFonts w:ascii="Times New Roman" w:hAnsi="Times New Roman"/>
          <w:color w:val="000000"/>
          <w:sz w:val="24"/>
        </w:rPr>
        <w:t xml:space="preserve">named representative from the County Football </w:t>
      </w:r>
      <w:r w:rsidR="00D133DE">
        <w:rPr>
          <w:rFonts w:ascii="Times New Roman" w:hAnsi="Times New Roman"/>
          <w:color w:val="000000"/>
          <w:sz w:val="24"/>
        </w:rPr>
        <w:t xml:space="preserve">Committee </w:t>
      </w:r>
      <w:r w:rsidR="00552A72">
        <w:rPr>
          <w:rFonts w:ascii="Times New Roman" w:hAnsi="Times New Roman"/>
          <w:color w:val="000000"/>
          <w:sz w:val="24"/>
        </w:rPr>
        <w:t xml:space="preserve">    </w:t>
      </w:r>
    </w:p>
    <w:p w:rsidR="00552A72" w:rsidRDefault="00552A72">
      <w:pPr>
        <w:ind w:left="360"/>
        <w:rPr>
          <w:color w:val="000000"/>
        </w:rPr>
      </w:pPr>
    </w:p>
    <w:p w:rsidR="00B70FB7" w:rsidRDefault="00D133DE" w:rsidP="00D133DE">
      <w:pPr>
        <w:rPr>
          <w:rFonts w:ascii="Times New Roman" w:hAnsi="Times New Roman"/>
          <w:color w:val="000000"/>
          <w:sz w:val="24"/>
        </w:rPr>
      </w:pPr>
      <w:r w:rsidRPr="00B70FB7">
        <w:rPr>
          <w:rFonts w:ascii="Times New Roman" w:hAnsi="Times New Roman"/>
          <w:b/>
          <w:color w:val="000000"/>
          <w:sz w:val="24"/>
        </w:rPr>
        <w:t xml:space="preserve">     (</w:t>
      </w:r>
      <w:r w:rsidR="00552A72" w:rsidRPr="00B70FB7">
        <w:rPr>
          <w:rFonts w:ascii="Times New Roman" w:hAnsi="Times New Roman"/>
          <w:b/>
          <w:color w:val="000000"/>
          <w:sz w:val="24"/>
        </w:rPr>
        <w:t>x)</w:t>
      </w:r>
      <w:r w:rsidRPr="00B70FB7">
        <w:rPr>
          <w:rFonts w:ascii="Times New Roman" w:hAnsi="Times New Roman"/>
          <w:b/>
          <w:color w:val="000000"/>
          <w:sz w:val="24"/>
        </w:rPr>
        <w:t xml:space="preserve">. </w:t>
      </w:r>
      <w:r w:rsidR="00552A72" w:rsidRPr="00B70FB7">
        <w:rPr>
          <w:rFonts w:ascii="Times New Roman" w:hAnsi="Times New Roman"/>
          <w:b/>
          <w:color w:val="000000"/>
          <w:sz w:val="24"/>
        </w:rPr>
        <w:t>County Re</w:t>
      </w:r>
      <w:r w:rsidR="00B70FB7" w:rsidRPr="00B70FB7">
        <w:rPr>
          <w:rFonts w:ascii="Times New Roman" w:hAnsi="Times New Roman"/>
          <w:b/>
          <w:color w:val="000000"/>
          <w:sz w:val="24"/>
        </w:rPr>
        <w:t>ferees Administration Committee</w:t>
      </w:r>
      <w:r w:rsidR="00B70FB7">
        <w:rPr>
          <w:rFonts w:ascii="Times New Roman" w:hAnsi="Times New Roman"/>
          <w:color w:val="000000"/>
          <w:sz w:val="24"/>
        </w:rPr>
        <w:t xml:space="preserve"> </w:t>
      </w:r>
    </w:p>
    <w:p w:rsidR="00552A72" w:rsidRDefault="00B70FB7" w:rsidP="00B70FB7">
      <w:pPr>
        <w:ind w:left="720"/>
        <w:rPr>
          <w:rFonts w:ascii="Times New Roman" w:hAnsi="Times New Roman"/>
          <w:color w:val="000000"/>
          <w:sz w:val="24"/>
        </w:rPr>
      </w:pPr>
      <w:r>
        <w:rPr>
          <w:rFonts w:ascii="Times New Roman" w:hAnsi="Times New Roman"/>
          <w:color w:val="000000"/>
          <w:sz w:val="24"/>
        </w:rPr>
        <w:t xml:space="preserve">It shall consist of </w:t>
      </w:r>
      <w:r w:rsidR="00552A72" w:rsidRPr="000C514D">
        <w:rPr>
          <w:rFonts w:ascii="Times New Roman" w:hAnsi="Times New Roman"/>
          <w:color w:val="000000"/>
          <w:sz w:val="24"/>
        </w:rPr>
        <w:t xml:space="preserve">6 named members appointed by the Co. Committee and shall include the County Referees Administrator </w:t>
      </w:r>
      <w:r w:rsidR="000C514D">
        <w:rPr>
          <w:rFonts w:ascii="Times New Roman" w:hAnsi="Times New Roman"/>
          <w:color w:val="000000"/>
          <w:sz w:val="24"/>
        </w:rPr>
        <w:t xml:space="preserve">      </w:t>
      </w:r>
      <w:r w:rsidR="00552A72" w:rsidRPr="000C514D">
        <w:rPr>
          <w:rFonts w:ascii="Times New Roman" w:hAnsi="Times New Roman"/>
          <w:color w:val="000000"/>
          <w:sz w:val="24"/>
        </w:rPr>
        <w:t xml:space="preserve">and the 2 County Referees'Tutors, who shall be nominated by the County Chairperson for appointment by the County Committee. Each of the following committees shall nominate a representative for appointment as members of this committee.County Football Committee, CountyCoiste na nÓg and County Post-Primary Schools' Committee.  </w:t>
      </w:r>
      <w:r w:rsidR="00552A72">
        <w:rPr>
          <w:rFonts w:ascii="Times New Roman" w:hAnsi="Times New Roman"/>
          <w:b/>
          <w:color w:val="000000"/>
          <w:sz w:val="24"/>
        </w:rPr>
        <w:t xml:space="preserve">                        </w:t>
      </w:r>
    </w:p>
    <w:p w:rsidR="00552A72" w:rsidRDefault="00552A72">
      <w:pPr>
        <w:ind w:left="360"/>
        <w:rPr>
          <w:rFonts w:ascii="Times New Roman" w:hAnsi="Times New Roman"/>
          <w:color w:val="000000"/>
          <w:sz w:val="24"/>
        </w:rPr>
      </w:pPr>
      <w:r>
        <w:rPr>
          <w:rFonts w:ascii="Times New Roman" w:hAnsi="Times New Roman"/>
          <w:color w:val="000000"/>
          <w:sz w:val="24"/>
        </w:rPr>
        <w:t xml:space="preserve">                                        </w:t>
      </w:r>
    </w:p>
    <w:p w:rsidR="00B70FB7" w:rsidRDefault="00D133DE" w:rsidP="00D133DE">
      <w:pPr>
        <w:rPr>
          <w:rFonts w:ascii="Times New Roman" w:hAnsi="Times New Roman"/>
          <w:color w:val="000000"/>
          <w:sz w:val="24"/>
        </w:rPr>
      </w:pPr>
      <w:r>
        <w:rPr>
          <w:rFonts w:ascii="Times New Roman" w:hAnsi="Times New Roman"/>
          <w:color w:val="000000"/>
          <w:sz w:val="24"/>
        </w:rPr>
        <w:t xml:space="preserve">  </w:t>
      </w:r>
    </w:p>
    <w:p w:rsidR="00B70FB7" w:rsidRDefault="00D133DE" w:rsidP="00D133DE">
      <w:pPr>
        <w:rPr>
          <w:rFonts w:ascii="Times New Roman" w:hAnsi="Times New Roman"/>
          <w:color w:val="000000"/>
          <w:sz w:val="24"/>
        </w:rPr>
      </w:pPr>
      <w:r>
        <w:rPr>
          <w:rFonts w:ascii="Times New Roman" w:hAnsi="Times New Roman"/>
          <w:color w:val="000000"/>
          <w:sz w:val="24"/>
        </w:rPr>
        <w:lastRenderedPageBreak/>
        <w:t xml:space="preserve">   </w:t>
      </w:r>
      <w:r w:rsidR="00552A72" w:rsidRPr="00B70FB7">
        <w:rPr>
          <w:rFonts w:ascii="Times New Roman" w:hAnsi="Times New Roman"/>
          <w:b/>
          <w:color w:val="000000"/>
          <w:sz w:val="24"/>
        </w:rPr>
        <w:t>(x</w:t>
      </w:r>
      <w:r w:rsidRPr="00B70FB7">
        <w:rPr>
          <w:rFonts w:ascii="Times New Roman" w:hAnsi="Times New Roman"/>
          <w:b/>
          <w:color w:val="000000"/>
          <w:sz w:val="24"/>
        </w:rPr>
        <w:t>i</w:t>
      </w:r>
      <w:r w:rsidR="00552A72" w:rsidRPr="00B70FB7">
        <w:rPr>
          <w:rFonts w:ascii="Times New Roman" w:hAnsi="Times New Roman"/>
          <w:b/>
          <w:color w:val="000000"/>
          <w:sz w:val="24"/>
        </w:rPr>
        <w:t>)</w:t>
      </w:r>
      <w:r w:rsidRPr="00B70FB7">
        <w:rPr>
          <w:rFonts w:ascii="Times New Roman" w:hAnsi="Times New Roman"/>
          <w:b/>
          <w:color w:val="000000"/>
          <w:sz w:val="24"/>
        </w:rPr>
        <w:t>.</w:t>
      </w:r>
      <w:r w:rsidR="00552A72" w:rsidRPr="00B70FB7">
        <w:rPr>
          <w:rFonts w:ascii="Times New Roman" w:hAnsi="Times New Roman"/>
          <w:b/>
          <w:color w:val="000000"/>
          <w:sz w:val="24"/>
        </w:rPr>
        <w:t xml:space="preserve"> County Finance Sub-Committee</w:t>
      </w:r>
    </w:p>
    <w:p w:rsidR="00552A72" w:rsidRPr="00B70FB7" w:rsidRDefault="00552A72" w:rsidP="00B70FB7">
      <w:pPr>
        <w:ind w:left="720"/>
        <w:rPr>
          <w:rFonts w:ascii="Times New Roman" w:hAnsi="Times New Roman"/>
          <w:color w:val="000000"/>
          <w:sz w:val="24"/>
        </w:rPr>
      </w:pPr>
      <w:r>
        <w:rPr>
          <w:rFonts w:ascii="Times New Roman" w:hAnsi="Times New Roman"/>
          <w:color w:val="000000"/>
          <w:sz w:val="24"/>
        </w:rPr>
        <w:t>It shall consist of the County Chairperson, Secretary</w:t>
      </w:r>
      <w:r w:rsidR="00B70FB7">
        <w:rPr>
          <w:rFonts w:ascii="Times New Roman" w:hAnsi="Times New Roman"/>
          <w:color w:val="000000"/>
          <w:sz w:val="24"/>
        </w:rPr>
        <w:t xml:space="preserve"> </w:t>
      </w:r>
      <w:r>
        <w:rPr>
          <w:rFonts w:ascii="Times New Roman" w:hAnsi="Times New Roman"/>
          <w:color w:val="000000"/>
          <w:sz w:val="24"/>
        </w:rPr>
        <w:t>and Treasurer together with the Treasurers of the 4 Divisional Committees and Treasurer of County Coiste na nOg together with 6 other suitably qualified named personnel.</w:t>
      </w:r>
      <w:r w:rsidR="00B70FB7">
        <w:rPr>
          <w:rFonts w:ascii="Times New Roman" w:hAnsi="Times New Roman"/>
          <w:color w:val="000000"/>
          <w:sz w:val="24"/>
        </w:rPr>
        <w:t xml:space="preserve"> </w:t>
      </w:r>
      <w:r>
        <w:rPr>
          <w:rFonts w:ascii="Times New Roman" w:hAnsi="Times New Roman"/>
          <w:color w:val="000000"/>
          <w:sz w:val="24"/>
        </w:rPr>
        <w:t>Affiliation fees, public liability insurance, entry fees,</w:t>
      </w:r>
      <w:r w:rsidR="00B70FB7">
        <w:rPr>
          <w:rFonts w:ascii="Times New Roman" w:hAnsi="Times New Roman"/>
          <w:color w:val="000000"/>
          <w:sz w:val="24"/>
        </w:rPr>
        <w:t xml:space="preserve"> referees fees, players injury </w:t>
      </w:r>
      <w:r>
        <w:rPr>
          <w:rFonts w:ascii="Times New Roman" w:hAnsi="Times New Roman"/>
          <w:color w:val="000000"/>
          <w:sz w:val="24"/>
        </w:rPr>
        <w:t>insurance scheme fees and all outstanding fees must be paid before 1</w:t>
      </w:r>
      <w:r>
        <w:rPr>
          <w:rFonts w:ascii="Times New Roman" w:hAnsi="Times New Roman"/>
          <w:color w:val="000000"/>
          <w:sz w:val="24"/>
          <w:vertAlign w:val="superscript"/>
        </w:rPr>
        <w:t>st</w:t>
      </w:r>
      <w:r w:rsidR="00B70FB7">
        <w:rPr>
          <w:rFonts w:ascii="Times New Roman" w:hAnsi="Times New Roman"/>
          <w:color w:val="000000"/>
          <w:sz w:val="24"/>
        </w:rPr>
        <w:t xml:space="preserve"> of February each year. </w:t>
      </w:r>
      <w:r>
        <w:rPr>
          <w:rFonts w:ascii="Times New Roman" w:hAnsi="Times New Roman"/>
          <w:color w:val="000000"/>
          <w:sz w:val="24"/>
        </w:rPr>
        <w:t>A club may apply to the Finance committee to pay by instalments and if the Committee is agreeable a club may pay in the manner agreed with the committee. Failure to comply with the agreement may result in sancti</w:t>
      </w:r>
      <w:r w:rsidR="00B70FB7">
        <w:rPr>
          <w:rFonts w:ascii="Times New Roman" w:hAnsi="Times New Roman"/>
          <w:color w:val="000000"/>
          <w:sz w:val="24"/>
        </w:rPr>
        <w:t xml:space="preserve">ons. See Bye-Law 21. </w:t>
      </w:r>
      <w:r>
        <w:rPr>
          <w:rFonts w:ascii="Times New Roman" w:hAnsi="Times New Roman"/>
          <w:color w:val="000000"/>
          <w:sz w:val="24"/>
        </w:rPr>
        <w:t>Membership fees must be paid in the manner set out in Riall 2.2 (d) T.O. 2016.</w:t>
      </w:r>
    </w:p>
    <w:p w:rsidR="00552A72" w:rsidRDefault="00552A72">
      <w:pPr>
        <w:ind w:left="360"/>
        <w:rPr>
          <w:color w:val="000000"/>
        </w:rPr>
      </w:pPr>
    </w:p>
    <w:p w:rsidR="00B70FB7" w:rsidRDefault="00552A72" w:rsidP="00B70FB7">
      <w:pPr>
        <w:ind w:left="360"/>
        <w:rPr>
          <w:rFonts w:ascii="Times New Roman" w:hAnsi="Times New Roman"/>
          <w:color w:val="000000"/>
          <w:sz w:val="24"/>
        </w:rPr>
      </w:pPr>
      <w:r w:rsidRPr="00B70FB7">
        <w:rPr>
          <w:rFonts w:ascii="Times New Roman" w:hAnsi="Times New Roman"/>
          <w:b/>
          <w:color w:val="000000"/>
          <w:sz w:val="24"/>
        </w:rPr>
        <w:t>(x</w:t>
      </w:r>
      <w:r w:rsidR="00D133DE" w:rsidRPr="00B70FB7">
        <w:rPr>
          <w:rFonts w:ascii="Times New Roman" w:hAnsi="Times New Roman"/>
          <w:b/>
          <w:color w:val="000000"/>
          <w:sz w:val="24"/>
        </w:rPr>
        <w:t>i</w:t>
      </w:r>
      <w:r w:rsidRPr="00B70FB7">
        <w:rPr>
          <w:rFonts w:ascii="Times New Roman" w:hAnsi="Times New Roman"/>
          <w:b/>
          <w:color w:val="000000"/>
          <w:sz w:val="24"/>
        </w:rPr>
        <w:t>i)</w:t>
      </w:r>
      <w:r w:rsidR="00D133DE" w:rsidRPr="00B70FB7">
        <w:rPr>
          <w:rFonts w:ascii="Times New Roman" w:hAnsi="Times New Roman"/>
          <w:b/>
          <w:color w:val="000000"/>
          <w:sz w:val="24"/>
        </w:rPr>
        <w:t>.</w:t>
      </w:r>
      <w:r w:rsidRPr="00B70FB7">
        <w:rPr>
          <w:rFonts w:ascii="Times New Roman" w:hAnsi="Times New Roman"/>
          <w:b/>
          <w:color w:val="000000"/>
          <w:sz w:val="24"/>
        </w:rPr>
        <w:t xml:space="preserve"> County Information Technology Committee</w:t>
      </w:r>
    </w:p>
    <w:p w:rsidR="00552A72" w:rsidRDefault="00B70FB7" w:rsidP="00B70FB7">
      <w:pPr>
        <w:ind w:left="720"/>
        <w:rPr>
          <w:rFonts w:ascii="Times New Roman" w:hAnsi="Times New Roman"/>
          <w:color w:val="000000"/>
          <w:sz w:val="24"/>
        </w:rPr>
      </w:pPr>
      <w:r>
        <w:rPr>
          <w:rFonts w:ascii="Times New Roman" w:hAnsi="Times New Roman"/>
          <w:color w:val="000000"/>
          <w:sz w:val="24"/>
        </w:rPr>
        <w:t>S</w:t>
      </w:r>
      <w:r w:rsidR="00552A72">
        <w:rPr>
          <w:rFonts w:ascii="Times New Roman" w:hAnsi="Times New Roman"/>
          <w:color w:val="000000"/>
          <w:sz w:val="24"/>
        </w:rPr>
        <w:t xml:space="preserve">hall consist of the P.R.O. and 4 other named </w:t>
      </w:r>
      <w:r>
        <w:rPr>
          <w:rFonts w:ascii="Times New Roman" w:hAnsi="Times New Roman"/>
          <w:color w:val="000000"/>
          <w:sz w:val="24"/>
        </w:rPr>
        <w:t xml:space="preserve">members including a County I.T. </w:t>
      </w:r>
      <w:r w:rsidR="00552A72">
        <w:rPr>
          <w:rFonts w:ascii="Times New Roman" w:hAnsi="Times New Roman"/>
          <w:color w:val="000000"/>
          <w:sz w:val="24"/>
        </w:rPr>
        <w:t>officer.</w:t>
      </w:r>
    </w:p>
    <w:p w:rsidR="00552A72" w:rsidRDefault="00552A72">
      <w:pPr>
        <w:ind w:left="360"/>
        <w:rPr>
          <w:rFonts w:ascii="Times New Roman" w:hAnsi="Times New Roman"/>
          <w:color w:val="000000"/>
          <w:sz w:val="24"/>
        </w:rPr>
      </w:pPr>
    </w:p>
    <w:p w:rsidR="00552A72" w:rsidRPr="00B70FB7" w:rsidRDefault="000C514D">
      <w:pPr>
        <w:ind w:left="360"/>
        <w:rPr>
          <w:rFonts w:ascii="Times New Roman" w:hAnsi="Times New Roman"/>
          <w:b/>
          <w:color w:val="000000"/>
          <w:sz w:val="24"/>
        </w:rPr>
      </w:pPr>
      <w:r w:rsidRPr="00B70FB7">
        <w:rPr>
          <w:rFonts w:ascii="Times New Roman" w:hAnsi="Times New Roman"/>
          <w:b/>
          <w:color w:val="000000"/>
          <w:sz w:val="24"/>
        </w:rPr>
        <w:t>(x</w:t>
      </w:r>
      <w:r w:rsidR="00D133DE" w:rsidRPr="00B70FB7">
        <w:rPr>
          <w:rFonts w:ascii="Times New Roman" w:hAnsi="Times New Roman"/>
          <w:b/>
          <w:color w:val="000000"/>
          <w:sz w:val="24"/>
        </w:rPr>
        <w:t>i</w:t>
      </w:r>
      <w:r w:rsidRPr="00B70FB7">
        <w:rPr>
          <w:rFonts w:ascii="Times New Roman" w:hAnsi="Times New Roman"/>
          <w:b/>
          <w:color w:val="000000"/>
          <w:sz w:val="24"/>
        </w:rPr>
        <w:t>ii)</w:t>
      </w:r>
      <w:r w:rsidR="00D133DE" w:rsidRPr="00B70FB7">
        <w:rPr>
          <w:rFonts w:ascii="Times New Roman" w:hAnsi="Times New Roman"/>
          <w:b/>
          <w:color w:val="000000"/>
          <w:sz w:val="24"/>
        </w:rPr>
        <w:t>.</w:t>
      </w:r>
      <w:r w:rsidRPr="00B70FB7">
        <w:rPr>
          <w:rFonts w:ascii="Times New Roman" w:hAnsi="Times New Roman"/>
          <w:b/>
          <w:color w:val="000000"/>
          <w:sz w:val="24"/>
        </w:rPr>
        <w:t xml:space="preserve"> County</w:t>
      </w:r>
      <w:r w:rsidR="00D133DE" w:rsidRPr="00B70FB7">
        <w:rPr>
          <w:rFonts w:ascii="Times New Roman" w:hAnsi="Times New Roman"/>
          <w:b/>
          <w:color w:val="000000"/>
          <w:sz w:val="24"/>
        </w:rPr>
        <w:t xml:space="preserve"> Teams Management and Panels </w:t>
      </w:r>
      <w:r w:rsidR="00552A72" w:rsidRPr="00B70FB7">
        <w:rPr>
          <w:rFonts w:ascii="Times New Roman" w:hAnsi="Times New Roman"/>
          <w:b/>
          <w:color w:val="000000"/>
          <w:sz w:val="24"/>
        </w:rPr>
        <w:t>Sub-Committee</w:t>
      </w:r>
    </w:p>
    <w:p w:rsidR="00552A72" w:rsidRDefault="00552A72" w:rsidP="000C514D">
      <w:pPr>
        <w:ind w:left="840"/>
        <w:rPr>
          <w:rFonts w:ascii="Times New Roman" w:hAnsi="Times New Roman"/>
          <w:color w:val="000000"/>
          <w:sz w:val="24"/>
        </w:rPr>
      </w:pPr>
      <w:r>
        <w:rPr>
          <w:rFonts w:ascii="Times New Roman" w:hAnsi="Times New Roman"/>
          <w:color w:val="000000"/>
          <w:sz w:val="24"/>
        </w:rPr>
        <w:t>The membership of this committee shall be as outlined in the Charter for County Committee/Player relationships as approved by Ard Chomhairle from time to time.</w:t>
      </w:r>
    </w:p>
    <w:p w:rsidR="00552A72" w:rsidRDefault="00552A72" w:rsidP="00BC16F9">
      <w:pPr>
        <w:ind w:left="480" w:firstLine="360"/>
        <w:rPr>
          <w:rFonts w:ascii="Times New Roman" w:hAnsi="Times New Roman"/>
          <w:color w:val="000000"/>
          <w:sz w:val="24"/>
        </w:rPr>
      </w:pPr>
      <w:r>
        <w:rPr>
          <w:rFonts w:ascii="Times New Roman" w:hAnsi="Times New Roman"/>
          <w:color w:val="000000"/>
          <w:sz w:val="24"/>
        </w:rPr>
        <w:t>The functions of this Committee will be as outlined in Rule 3.20 (xiii) T.O. 2016.</w:t>
      </w:r>
    </w:p>
    <w:p w:rsidR="00552A72" w:rsidRDefault="00552A72">
      <w:pPr>
        <w:ind w:left="360"/>
        <w:rPr>
          <w:rFonts w:ascii="Times New Roman" w:hAnsi="Times New Roman"/>
          <w:color w:val="000000"/>
          <w:sz w:val="24"/>
        </w:rPr>
      </w:pPr>
      <w:r>
        <w:rPr>
          <w:rFonts w:ascii="Times New Roman" w:hAnsi="Times New Roman"/>
          <w:color w:val="000000"/>
          <w:sz w:val="24"/>
        </w:rPr>
        <w:t xml:space="preserve"> </w:t>
      </w:r>
    </w:p>
    <w:p w:rsidR="00552A72" w:rsidRPr="00B70FB7" w:rsidRDefault="00D133DE">
      <w:pPr>
        <w:ind w:left="360"/>
        <w:rPr>
          <w:rFonts w:ascii="Times New Roman" w:hAnsi="Times New Roman"/>
          <w:b/>
          <w:color w:val="000000"/>
          <w:sz w:val="24"/>
        </w:rPr>
      </w:pPr>
      <w:r w:rsidRPr="00B70FB7">
        <w:rPr>
          <w:rFonts w:ascii="Times New Roman" w:hAnsi="Times New Roman"/>
          <w:b/>
          <w:color w:val="000000"/>
          <w:sz w:val="24"/>
        </w:rPr>
        <w:t>(xiv</w:t>
      </w:r>
      <w:r w:rsidR="00552A72" w:rsidRPr="00B70FB7">
        <w:rPr>
          <w:rFonts w:ascii="Times New Roman" w:hAnsi="Times New Roman"/>
          <w:b/>
          <w:color w:val="000000"/>
          <w:sz w:val="24"/>
        </w:rPr>
        <w:t>)</w:t>
      </w:r>
      <w:r w:rsidRPr="00B70FB7">
        <w:rPr>
          <w:rFonts w:ascii="Times New Roman" w:hAnsi="Times New Roman"/>
          <w:b/>
          <w:color w:val="000000"/>
          <w:sz w:val="24"/>
        </w:rPr>
        <w:t>.</w:t>
      </w:r>
      <w:r w:rsidR="00552A72" w:rsidRPr="00B70FB7">
        <w:rPr>
          <w:rFonts w:ascii="Times New Roman" w:hAnsi="Times New Roman"/>
          <w:b/>
          <w:color w:val="000000"/>
          <w:sz w:val="24"/>
        </w:rPr>
        <w:t xml:space="preserve"> Health and Wellbeing Committee</w:t>
      </w:r>
    </w:p>
    <w:p w:rsidR="00552A72" w:rsidRDefault="00D133DE" w:rsidP="000C514D">
      <w:pPr>
        <w:ind w:left="840"/>
        <w:rPr>
          <w:rFonts w:ascii="Times New Roman" w:hAnsi="Times New Roman"/>
          <w:color w:val="000000"/>
          <w:sz w:val="24"/>
        </w:rPr>
      </w:pPr>
      <w:r>
        <w:rPr>
          <w:rFonts w:ascii="Times New Roman" w:hAnsi="Times New Roman"/>
          <w:color w:val="000000"/>
          <w:sz w:val="24"/>
        </w:rPr>
        <w:t xml:space="preserve"> </w:t>
      </w:r>
      <w:r w:rsidR="00552A72">
        <w:rPr>
          <w:rFonts w:ascii="Times New Roman" w:hAnsi="Times New Roman"/>
          <w:color w:val="000000"/>
          <w:sz w:val="24"/>
        </w:rPr>
        <w:t xml:space="preserve">This committee shall consist of a Chairperson and and 6 other named members and </w:t>
      </w:r>
      <w:r>
        <w:rPr>
          <w:rFonts w:ascii="Times New Roman" w:hAnsi="Times New Roman"/>
          <w:color w:val="000000"/>
          <w:sz w:val="24"/>
        </w:rPr>
        <w:t xml:space="preserve">     </w:t>
      </w:r>
      <w:r w:rsidR="00A31945">
        <w:rPr>
          <w:rFonts w:ascii="Times New Roman" w:hAnsi="Times New Roman"/>
          <w:color w:val="000000"/>
          <w:sz w:val="24"/>
        </w:rPr>
        <w:t xml:space="preserve">  </w:t>
      </w:r>
      <w:r>
        <w:rPr>
          <w:rFonts w:ascii="Times New Roman" w:hAnsi="Times New Roman"/>
          <w:color w:val="000000"/>
          <w:sz w:val="24"/>
        </w:rPr>
        <w:t>it</w:t>
      </w:r>
      <w:r w:rsidR="000C514D">
        <w:rPr>
          <w:rFonts w:ascii="Times New Roman" w:hAnsi="Times New Roman"/>
          <w:color w:val="000000"/>
          <w:sz w:val="24"/>
        </w:rPr>
        <w:t xml:space="preserve"> </w:t>
      </w:r>
      <w:r w:rsidR="00552A72">
        <w:rPr>
          <w:rFonts w:ascii="Times New Roman" w:hAnsi="Times New Roman"/>
          <w:color w:val="000000"/>
          <w:sz w:val="24"/>
        </w:rPr>
        <w:t xml:space="preserve">shall have responsibility for all health-related matters referred to it by the County Committee and/or the County Management Committee.                                       </w:t>
      </w:r>
    </w:p>
    <w:p w:rsidR="00552A72" w:rsidRDefault="00552A72" w:rsidP="00BC16F9">
      <w:pPr>
        <w:ind w:left="360"/>
        <w:rPr>
          <w:rFonts w:ascii="Times New Roman" w:hAnsi="Times New Roman"/>
          <w:color w:val="000000"/>
          <w:sz w:val="24"/>
        </w:rPr>
      </w:pPr>
      <w:r>
        <w:rPr>
          <w:rFonts w:ascii="Times New Roman" w:hAnsi="Times New Roman"/>
          <w:color w:val="000000"/>
          <w:sz w:val="24"/>
        </w:rPr>
        <w:t xml:space="preserve">                                                                                                                </w:t>
      </w:r>
    </w:p>
    <w:p w:rsidR="000C514D" w:rsidRDefault="00552A72">
      <w:pPr>
        <w:ind w:left="360"/>
        <w:rPr>
          <w:rFonts w:ascii="Times New Roman" w:hAnsi="Times New Roman"/>
          <w:color w:val="000000"/>
          <w:sz w:val="24"/>
        </w:rPr>
      </w:pPr>
      <w:r>
        <w:rPr>
          <w:rFonts w:ascii="Times New Roman" w:hAnsi="Times New Roman"/>
          <w:color w:val="000000"/>
          <w:sz w:val="24"/>
        </w:rPr>
        <w:t>(x</w:t>
      </w:r>
      <w:r w:rsidR="00D133DE">
        <w:rPr>
          <w:rFonts w:ascii="Times New Roman" w:hAnsi="Times New Roman"/>
          <w:color w:val="000000"/>
          <w:sz w:val="24"/>
        </w:rPr>
        <w:t xml:space="preserve">v). </w:t>
      </w:r>
      <w:r>
        <w:rPr>
          <w:rFonts w:ascii="Times New Roman" w:hAnsi="Times New Roman"/>
          <w:color w:val="000000"/>
          <w:sz w:val="24"/>
        </w:rPr>
        <w:t xml:space="preserve">All of the above Committees shall meet at least 3 times each calendar year and </w:t>
      </w:r>
    </w:p>
    <w:p w:rsidR="00552A72" w:rsidRDefault="00552A72" w:rsidP="00D133DE">
      <w:pPr>
        <w:ind w:left="840"/>
        <w:rPr>
          <w:color w:val="000000"/>
        </w:rPr>
      </w:pPr>
      <w:r>
        <w:rPr>
          <w:rFonts w:ascii="Times New Roman" w:hAnsi="Times New Roman"/>
          <w:color w:val="000000"/>
          <w:sz w:val="24"/>
        </w:rPr>
        <w:t>minutes of each meeting shall be circulated to the County Chairperson and Secretary. All communication with all sub-committees of County Committee shall be in writing to the S</w:t>
      </w:r>
      <w:r w:rsidR="00D133DE">
        <w:rPr>
          <w:rFonts w:ascii="Times New Roman" w:hAnsi="Times New Roman"/>
          <w:color w:val="000000"/>
          <w:sz w:val="24"/>
        </w:rPr>
        <w:t>ecretary of the appropriate sub-</w:t>
      </w:r>
      <w:r>
        <w:rPr>
          <w:rFonts w:ascii="Times New Roman" w:hAnsi="Times New Roman"/>
          <w:color w:val="000000"/>
          <w:sz w:val="24"/>
        </w:rPr>
        <w:t>committee.</w:t>
      </w:r>
    </w:p>
    <w:p w:rsidR="00BC16F9" w:rsidRPr="00E44FEB" w:rsidRDefault="00BC16F9" w:rsidP="00BC16F9">
      <w:pPr>
        <w:spacing w:before="240"/>
        <w:ind w:left="720" w:hanging="720"/>
        <w:rPr>
          <w:rFonts w:ascii="Times New Roman" w:hAnsi="Times New Roman"/>
          <w:i/>
          <w:color w:val="000000"/>
          <w:sz w:val="24"/>
        </w:rPr>
      </w:pPr>
      <w:r w:rsidRPr="00E44FEB">
        <w:rPr>
          <w:rFonts w:ascii="Times New Roman" w:hAnsi="Times New Roman"/>
          <w:color w:val="000000"/>
          <w:sz w:val="24"/>
        </w:rPr>
        <w:t>1.4</w:t>
      </w:r>
      <w:r w:rsidR="00552A72" w:rsidRPr="00E44FEB">
        <w:rPr>
          <w:rFonts w:ascii="Times New Roman" w:hAnsi="Times New Roman"/>
          <w:i/>
          <w:color w:val="000000"/>
          <w:sz w:val="24"/>
        </w:rPr>
        <w:t>.</w:t>
      </w:r>
      <w:r w:rsidRPr="00E44FEB">
        <w:rPr>
          <w:rFonts w:ascii="Times New Roman" w:hAnsi="Times New Roman"/>
          <w:i/>
          <w:color w:val="000000"/>
          <w:sz w:val="24"/>
        </w:rPr>
        <w:t xml:space="preserve"> </w:t>
      </w:r>
      <w:r w:rsidRPr="00E44FEB">
        <w:rPr>
          <w:rFonts w:ascii="Times New Roman" w:hAnsi="Times New Roman"/>
          <w:i/>
          <w:color w:val="000000"/>
          <w:sz w:val="24"/>
        </w:rPr>
        <w:tab/>
      </w:r>
      <w:r w:rsidR="00552A72" w:rsidRPr="00E44FEB">
        <w:rPr>
          <w:rFonts w:ascii="Times New Roman" w:hAnsi="Times New Roman"/>
          <w:i/>
          <w:color w:val="000000"/>
          <w:sz w:val="24"/>
        </w:rPr>
        <w:t xml:space="preserve">In accordance with R. 3.19 (l), T.O. 2016 the Co. Committee shall appoint the </w:t>
      </w:r>
      <w:r w:rsidRPr="00E44FEB">
        <w:rPr>
          <w:rFonts w:ascii="Times New Roman" w:hAnsi="Times New Roman"/>
          <w:i/>
          <w:color w:val="000000"/>
          <w:sz w:val="24"/>
        </w:rPr>
        <w:t xml:space="preserve">   </w:t>
      </w:r>
      <w:r w:rsidR="00552A72" w:rsidRPr="00E44FEB">
        <w:rPr>
          <w:rFonts w:ascii="Times New Roman" w:hAnsi="Times New Roman"/>
          <w:i/>
          <w:color w:val="000000"/>
          <w:sz w:val="24"/>
        </w:rPr>
        <w:t>following subcommittees whose powers and functions</w:t>
      </w:r>
      <w:r w:rsidR="00B70FB7">
        <w:rPr>
          <w:rFonts w:ascii="Times New Roman" w:hAnsi="Times New Roman"/>
          <w:i/>
          <w:color w:val="000000"/>
          <w:sz w:val="24"/>
        </w:rPr>
        <w:t xml:space="preserve"> shall be as outlined </w:t>
      </w:r>
      <w:r w:rsidRPr="00E44FEB">
        <w:rPr>
          <w:rFonts w:ascii="Times New Roman" w:hAnsi="Times New Roman"/>
          <w:i/>
          <w:color w:val="000000"/>
          <w:sz w:val="24"/>
        </w:rPr>
        <w:t xml:space="preserve">in these bye laws </w:t>
      </w:r>
    </w:p>
    <w:p w:rsidR="00552A72" w:rsidRDefault="00552A72">
      <w:pPr>
        <w:ind w:left="360"/>
        <w:rPr>
          <w:color w:val="000000"/>
        </w:rPr>
      </w:pPr>
    </w:p>
    <w:p w:rsidR="00E44FEB" w:rsidRPr="00B70FB7" w:rsidRDefault="00552A72" w:rsidP="00E44FEB">
      <w:pPr>
        <w:numPr>
          <w:ilvl w:val="0"/>
          <w:numId w:val="15"/>
        </w:numPr>
        <w:rPr>
          <w:rFonts w:ascii="Times New Roman" w:hAnsi="Times New Roman"/>
          <w:b/>
          <w:color w:val="000000"/>
          <w:sz w:val="24"/>
        </w:rPr>
      </w:pPr>
      <w:r w:rsidRPr="00B70FB7">
        <w:rPr>
          <w:rFonts w:ascii="Times New Roman" w:hAnsi="Times New Roman"/>
          <w:b/>
          <w:color w:val="000000"/>
          <w:sz w:val="24"/>
        </w:rPr>
        <w:t>Post Primary Schools Committee</w:t>
      </w:r>
    </w:p>
    <w:p w:rsidR="00552A72" w:rsidRDefault="00552A72" w:rsidP="00E44FEB">
      <w:pPr>
        <w:ind w:left="720"/>
        <w:rPr>
          <w:rFonts w:ascii="Times New Roman" w:hAnsi="Times New Roman"/>
          <w:color w:val="000000"/>
          <w:sz w:val="24"/>
        </w:rPr>
      </w:pPr>
      <w:r>
        <w:rPr>
          <w:rFonts w:ascii="Times New Roman" w:hAnsi="Times New Roman"/>
          <w:color w:val="000000"/>
          <w:sz w:val="24"/>
        </w:rPr>
        <w:t>Shall consist of a Chairperson who shall be nominated by the County chairperson, a Runai who shall be the County Post Primary Development Officer, a treasurer who shall be the County Treasurer, a P.R.O. who shall be selected at the first meeting of the committee each year and one representative of each of the participating Post Primary Schools. The County Committee shall ap</w:t>
      </w:r>
      <w:r w:rsidR="00B70FB7">
        <w:rPr>
          <w:rFonts w:ascii="Times New Roman" w:hAnsi="Times New Roman"/>
          <w:color w:val="000000"/>
          <w:sz w:val="24"/>
        </w:rPr>
        <w:t xml:space="preserve">point a CCC for this Committee </w:t>
      </w:r>
      <w:r>
        <w:rPr>
          <w:rFonts w:ascii="Times New Roman" w:hAnsi="Times New Roman"/>
          <w:color w:val="000000"/>
          <w:sz w:val="24"/>
        </w:rPr>
        <w:t xml:space="preserve">who shall be responsible for all arrangements including the appointment of referees and for the control of games under its jurisdiction. Between meetings the chairperson and secretary shall have the power to fix matches and appoint referees.   </w:t>
      </w:r>
    </w:p>
    <w:p w:rsidR="00552A72" w:rsidRDefault="00552A72">
      <w:pPr>
        <w:rPr>
          <w:rFonts w:ascii="Times New Roman" w:hAnsi="Times New Roman"/>
          <w:color w:val="000000"/>
          <w:sz w:val="24"/>
        </w:rPr>
      </w:pPr>
    </w:p>
    <w:p w:rsidR="00552A72" w:rsidRPr="00B70FB7" w:rsidRDefault="00E44FEB" w:rsidP="00E44FEB">
      <w:pPr>
        <w:rPr>
          <w:rFonts w:ascii="Times New Roman" w:hAnsi="Times New Roman"/>
          <w:b/>
          <w:color w:val="000000"/>
          <w:sz w:val="24"/>
        </w:rPr>
      </w:pPr>
      <w:r w:rsidRPr="00B70FB7">
        <w:rPr>
          <w:rFonts w:ascii="Times New Roman" w:hAnsi="Times New Roman"/>
          <w:b/>
          <w:color w:val="000000"/>
          <w:sz w:val="24"/>
        </w:rPr>
        <w:t xml:space="preserve">    </w:t>
      </w:r>
      <w:r w:rsidR="00552A72" w:rsidRPr="00B70FB7">
        <w:rPr>
          <w:rFonts w:ascii="Times New Roman" w:hAnsi="Times New Roman"/>
          <w:b/>
          <w:color w:val="000000"/>
          <w:sz w:val="24"/>
        </w:rPr>
        <w:t xml:space="preserve"> (ii). County Football Committee</w:t>
      </w:r>
    </w:p>
    <w:p w:rsidR="00552A72" w:rsidRDefault="00552A72" w:rsidP="00E44FEB">
      <w:pPr>
        <w:ind w:left="720"/>
        <w:rPr>
          <w:rFonts w:ascii="Times New Roman" w:hAnsi="Times New Roman"/>
          <w:color w:val="000000"/>
          <w:sz w:val="24"/>
        </w:rPr>
      </w:pPr>
      <w:r>
        <w:rPr>
          <w:rFonts w:ascii="Times New Roman" w:hAnsi="Times New Roman"/>
          <w:color w:val="000000"/>
          <w:sz w:val="24"/>
        </w:rPr>
        <w:t>The County Football Committee shall consis</w:t>
      </w:r>
      <w:r w:rsidR="00E44FEB">
        <w:rPr>
          <w:rFonts w:ascii="Times New Roman" w:hAnsi="Times New Roman"/>
          <w:color w:val="000000"/>
          <w:sz w:val="24"/>
        </w:rPr>
        <w:t xml:space="preserve">t of the appointed officers of </w:t>
      </w:r>
      <w:r>
        <w:rPr>
          <w:rFonts w:ascii="Times New Roman" w:hAnsi="Times New Roman"/>
          <w:color w:val="000000"/>
          <w:sz w:val="24"/>
        </w:rPr>
        <w:t>Chairperson, Vice Chairperson, Secretary, Assistant Secretary, Development Officer for football, County football P.R.O. together with one named dele</w:t>
      </w:r>
      <w:r w:rsidR="00B70FB7">
        <w:rPr>
          <w:rFonts w:ascii="Times New Roman" w:hAnsi="Times New Roman"/>
          <w:color w:val="000000"/>
          <w:sz w:val="24"/>
        </w:rPr>
        <w:t xml:space="preserve">gate from each affiliated club </w:t>
      </w:r>
      <w:r>
        <w:rPr>
          <w:rFonts w:ascii="Times New Roman" w:hAnsi="Times New Roman"/>
          <w:color w:val="000000"/>
          <w:sz w:val="24"/>
        </w:rPr>
        <w:t xml:space="preserve">that participates in Junior or higher  grade football  competitions and one representative of each divisional committee and the county Coiste na nOg. Club </w:t>
      </w:r>
      <w:r>
        <w:rPr>
          <w:rFonts w:ascii="Times New Roman" w:hAnsi="Times New Roman"/>
          <w:color w:val="000000"/>
          <w:sz w:val="24"/>
        </w:rPr>
        <w:lastRenderedPageBreak/>
        <w:t>delegates may appoint proxies. The officers will be appointed at the latest at the October meeting of County Committee.</w:t>
      </w:r>
    </w:p>
    <w:p w:rsidR="00552A72" w:rsidRDefault="00552A72" w:rsidP="00E44FEB">
      <w:pPr>
        <w:ind w:left="720"/>
        <w:rPr>
          <w:rFonts w:ascii="Times New Roman" w:hAnsi="Times New Roman"/>
          <w:color w:val="000000"/>
          <w:sz w:val="24"/>
        </w:rPr>
      </w:pPr>
      <w:r>
        <w:rPr>
          <w:rFonts w:ascii="Times New Roman" w:hAnsi="Times New Roman"/>
          <w:color w:val="000000"/>
          <w:sz w:val="24"/>
        </w:rPr>
        <w:t>Its functions are to develop structures to ensure an increase in football standards at all levels including, schools, clubs and county levels.</w:t>
      </w:r>
    </w:p>
    <w:p w:rsidR="00552A72" w:rsidRDefault="00552A72" w:rsidP="00E44FEB">
      <w:pPr>
        <w:ind w:left="720"/>
        <w:rPr>
          <w:rFonts w:ascii="Times New Roman" w:hAnsi="Times New Roman"/>
          <w:color w:val="000000"/>
          <w:sz w:val="24"/>
        </w:rPr>
      </w:pPr>
      <w:r>
        <w:rPr>
          <w:rFonts w:ascii="Times New Roman" w:hAnsi="Times New Roman"/>
          <w:color w:val="000000"/>
          <w:sz w:val="24"/>
        </w:rPr>
        <w:t>The Chairperson and Secretary of the Co. Football Committee together with the County Referees Administrator shall nominate referees for a</w:t>
      </w:r>
      <w:r w:rsidR="00E44FEB">
        <w:rPr>
          <w:rFonts w:ascii="Times New Roman" w:hAnsi="Times New Roman"/>
          <w:color w:val="000000"/>
          <w:sz w:val="24"/>
        </w:rPr>
        <w:t>ppointment by the county C.C.C.</w:t>
      </w:r>
    </w:p>
    <w:p w:rsidR="00552A72" w:rsidRDefault="00552A72" w:rsidP="00E44FEB">
      <w:pPr>
        <w:ind w:left="720"/>
        <w:rPr>
          <w:rFonts w:ascii="Times New Roman" w:hAnsi="Times New Roman"/>
          <w:color w:val="000000"/>
          <w:sz w:val="24"/>
        </w:rPr>
      </w:pPr>
      <w:r>
        <w:rPr>
          <w:rFonts w:ascii="Times New Roman" w:hAnsi="Times New Roman"/>
          <w:color w:val="000000"/>
          <w:sz w:val="24"/>
        </w:rPr>
        <w:t xml:space="preserve">All decisions of the Co football Committee shall be subject to ratification by the County Committee.                                                                            </w:t>
      </w:r>
    </w:p>
    <w:p w:rsidR="00552A72" w:rsidRDefault="00552A72">
      <w:pPr>
        <w:rPr>
          <w:rFonts w:ascii="Times New Roman" w:hAnsi="Times New Roman"/>
          <w:color w:val="000000"/>
          <w:sz w:val="24"/>
        </w:rPr>
      </w:pPr>
      <w:r>
        <w:rPr>
          <w:rFonts w:ascii="Times New Roman" w:hAnsi="Times New Roman"/>
          <w:color w:val="000000"/>
          <w:sz w:val="24"/>
        </w:rPr>
        <w:t xml:space="preserve">                                              </w:t>
      </w:r>
    </w:p>
    <w:p w:rsidR="00552A72" w:rsidRPr="00B70FB7" w:rsidRDefault="00E44FEB" w:rsidP="00E44FEB">
      <w:pPr>
        <w:rPr>
          <w:rFonts w:ascii="Times New Roman" w:hAnsi="Times New Roman"/>
          <w:b/>
          <w:color w:val="000000"/>
          <w:sz w:val="24"/>
        </w:rPr>
      </w:pPr>
      <w:r w:rsidRPr="00B70FB7">
        <w:rPr>
          <w:rFonts w:ascii="Times New Roman" w:hAnsi="Times New Roman"/>
          <w:b/>
          <w:color w:val="000000"/>
          <w:sz w:val="24"/>
        </w:rPr>
        <w:t xml:space="preserve">    (iii)</w:t>
      </w:r>
      <w:r w:rsidR="00552A72" w:rsidRPr="00B70FB7">
        <w:rPr>
          <w:rFonts w:ascii="Times New Roman" w:hAnsi="Times New Roman"/>
          <w:b/>
          <w:color w:val="000000"/>
          <w:sz w:val="24"/>
        </w:rPr>
        <w:t>. County Coiste na nOg.</w:t>
      </w:r>
    </w:p>
    <w:p w:rsidR="00552A72" w:rsidRDefault="00552A72" w:rsidP="00E44FEB">
      <w:pPr>
        <w:ind w:left="720"/>
        <w:rPr>
          <w:rFonts w:ascii="Times New Roman" w:hAnsi="Times New Roman"/>
          <w:color w:val="000000"/>
          <w:sz w:val="24"/>
        </w:rPr>
      </w:pPr>
      <w:r>
        <w:rPr>
          <w:rFonts w:ascii="Times New Roman" w:hAnsi="Times New Roman"/>
          <w:color w:val="000000"/>
          <w:sz w:val="24"/>
        </w:rPr>
        <w:t>County Coiste na nOg shall consist of th</w:t>
      </w:r>
      <w:r w:rsidR="00D133DE">
        <w:rPr>
          <w:rFonts w:ascii="Times New Roman" w:hAnsi="Times New Roman"/>
          <w:color w:val="000000"/>
          <w:sz w:val="24"/>
        </w:rPr>
        <w:t xml:space="preserve">e following appointed officers, </w:t>
      </w:r>
      <w:r>
        <w:rPr>
          <w:rFonts w:ascii="Times New Roman" w:hAnsi="Times New Roman"/>
          <w:color w:val="000000"/>
          <w:sz w:val="24"/>
        </w:rPr>
        <w:t xml:space="preserve">Chairperson, </w:t>
      </w:r>
      <w:r w:rsidR="00D133DE">
        <w:rPr>
          <w:rFonts w:ascii="Times New Roman" w:hAnsi="Times New Roman"/>
          <w:color w:val="000000"/>
          <w:sz w:val="24"/>
        </w:rPr>
        <w:t>Vice-Chairperson,</w:t>
      </w:r>
      <w:r>
        <w:rPr>
          <w:rFonts w:ascii="Times New Roman" w:hAnsi="Times New Roman"/>
          <w:color w:val="000000"/>
          <w:sz w:val="24"/>
        </w:rPr>
        <w:t xml:space="preserve"> Secretary, Treasurer, Assistant Secr</w:t>
      </w:r>
      <w:r w:rsidR="00F450D2">
        <w:rPr>
          <w:rFonts w:ascii="Times New Roman" w:hAnsi="Times New Roman"/>
          <w:color w:val="000000"/>
          <w:sz w:val="24"/>
        </w:rPr>
        <w:t xml:space="preserve">etary </w:t>
      </w:r>
      <w:r>
        <w:rPr>
          <w:rFonts w:ascii="Times New Roman" w:hAnsi="Times New Roman"/>
          <w:color w:val="000000"/>
          <w:sz w:val="24"/>
        </w:rPr>
        <w:t>and P.R.O. togeth</w:t>
      </w:r>
      <w:r w:rsidR="00B70FB7">
        <w:rPr>
          <w:rFonts w:ascii="Times New Roman" w:hAnsi="Times New Roman"/>
          <w:color w:val="000000"/>
          <w:sz w:val="24"/>
        </w:rPr>
        <w:t xml:space="preserve">er with one delegate from each </w:t>
      </w:r>
      <w:r>
        <w:rPr>
          <w:rFonts w:ascii="Times New Roman" w:hAnsi="Times New Roman"/>
          <w:color w:val="000000"/>
          <w:sz w:val="24"/>
        </w:rPr>
        <w:t>affiliated club, one member from each Divisional Committee, County Football Committee and County Childrens officer. The officers shall be appointed at the latest at the October meeting of County Committee.</w:t>
      </w:r>
    </w:p>
    <w:p w:rsidR="00552A72" w:rsidRDefault="00552A72" w:rsidP="00E44FEB">
      <w:pPr>
        <w:ind w:left="720"/>
        <w:rPr>
          <w:rFonts w:ascii="Times New Roman" w:hAnsi="Times New Roman"/>
          <w:color w:val="000000"/>
          <w:sz w:val="24"/>
        </w:rPr>
      </w:pPr>
      <w:r>
        <w:rPr>
          <w:rFonts w:ascii="Times New Roman" w:hAnsi="Times New Roman"/>
          <w:color w:val="000000"/>
          <w:sz w:val="24"/>
        </w:rPr>
        <w:t>The Coiste shall be responsible, in conjunction with the County Youth Committee, for all matters relating to competitions in hurling and football for under 13s, 14s, 15s and 16s within the county and, in conjunction with the Implementation Group, for all matters relating to hurling teams competing at inter county level for the same age groups.</w:t>
      </w:r>
    </w:p>
    <w:p w:rsidR="00552A72" w:rsidRDefault="00552A72" w:rsidP="00E44FEB">
      <w:pPr>
        <w:ind w:left="720"/>
        <w:rPr>
          <w:rFonts w:ascii="Times New Roman" w:hAnsi="Times New Roman"/>
          <w:color w:val="000000"/>
          <w:sz w:val="24"/>
        </w:rPr>
      </w:pPr>
      <w:r>
        <w:rPr>
          <w:rFonts w:ascii="Times New Roman" w:hAnsi="Times New Roman"/>
          <w:color w:val="000000"/>
          <w:sz w:val="24"/>
        </w:rPr>
        <w:t xml:space="preserve">The county committee shall appoint a C.C.C for this Coiste. Appeals against decisions of the Coiste or of its C.C.C. and requests for a Hearing shall be heard by the C.H.C.                     </w:t>
      </w:r>
      <w:r w:rsidR="00E44FEB">
        <w:rPr>
          <w:rFonts w:ascii="Times New Roman" w:hAnsi="Times New Roman"/>
          <w:color w:val="000000"/>
          <w:sz w:val="24"/>
        </w:rPr>
        <w:t xml:space="preserve">                               </w:t>
      </w:r>
      <w:r>
        <w:rPr>
          <w:rFonts w:ascii="Times New Roman" w:hAnsi="Times New Roman"/>
          <w:color w:val="000000"/>
          <w:sz w:val="24"/>
        </w:rPr>
        <w:t xml:space="preserve">                       </w:t>
      </w:r>
    </w:p>
    <w:p w:rsidR="00552A72" w:rsidRDefault="00552A72">
      <w:pPr>
        <w:rPr>
          <w:rFonts w:ascii="Times New Roman" w:hAnsi="Times New Roman"/>
          <w:color w:val="000000"/>
          <w:sz w:val="24"/>
        </w:rPr>
      </w:pPr>
      <w:r>
        <w:rPr>
          <w:rFonts w:ascii="Times New Roman" w:hAnsi="Times New Roman"/>
          <w:color w:val="000000"/>
          <w:sz w:val="24"/>
        </w:rPr>
        <w:t xml:space="preserve">                                                      </w:t>
      </w:r>
    </w:p>
    <w:p w:rsidR="00552A72" w:rsidRPr="00B70FB7" w:rsidRDefault="00E44FEB">
      <w:pPr>
        <w:rPr>
          <w:rFonts w:ascii="Times New Roman" w:hAnsi="Times New Roman"/>
          <w:b/>
          <w:color w:val="000000"/>
          <w:sz w:val="24"/>
        </w:rPr>
      </w:pPr>
      <w:r w:rsidRPr="00B70FB7">
        <w:rPr>
          <w:rFonts w:ascii="Times New Roman" w:hAnsi="Times New Roman"/>
          <w:b/>
          <w:color w:val="000000"/>
          <w:sz w:val="24"/>
        </w:rPr>
        <w:t xml:space="preserve">    </w:t>
      </w:r>
      <w:r w:rsidR="00552A72" w:rsidRPr="00B70FB7">
        <w:rPr>
          <w:rFonts w:ascii="Times New Roman" w:hAnsi="Times New Roman"/>
          <w:b/>
          <w:color w:val="000000"/>
          <w:sz w:val="24"/>
        </w:rPr>
        <w:t xml:space="preserve">(iv). Fundraising Committee                                                   </w:t>
      </w:r>
    </w:p>
    <w:p w:rsidR="00552A72" w:rsidRPr="00E44FEB" w:rsidRDefault="00552A72" w:rsidP="00E44FEB">
      <w:pPr>
        <w:ind w:left="720"/>
        <w:rPr>
          <w:rFonts w:ascii="Times New Roman" w:hAnsi="Times New Roman"/>
          <w:color w:val="000000"/>
          <w:sz w:val="24"/>
        </w:rPr>
      </w:pPr>
      <w:r>
        <w:rPr>
          <w:rFonts w:ascii="Times New Roman" w:hAnsi="Times New Roman"/>
          <w:color w:val="000000"/>
          <w:sz w:val="24"/>
        </w:rPr>
        <w:t>Shall be known as Club L</w:t>
      </w:r>
      <w:r w:rsidR="00E44FEB">
        <w:rPr>
          <w:rFonts w:ascii="Times New Roman" w:hAnsi="Times New Roman"/>
          <w:color w:val="000000"/>
          <w:sz w:val="24"/>
        </w:rPr>
        <w:t xml:space="preserve">imerick </w:t>
      </w:r>
      <w:r>
        <w:rPr>
          <w:rFonts w:ascii="Times New Roman" w:hAnsi="Times New Roman"/>
          <w:color w:val="000000"/>
          <w:sz w:val="24"/>
        </w:rPr>
        <w:t>and shall act in accordance with the constitution of the club approved by county committee. The officers of t</w:t>
      </w:r>
      <w:r w:rsidR="00E44FEB">
        <w:rPr>
          <w:rFonts w:ascii="Times New Roman" w:hAnsi="Times New Roman"/>
          <w:color w:val="000000"/>
          <w:sz w:val="24"/>
        </w:rPr>
        <w:t xml:space="preserve">his Committee to be appointed by County Committee with the exception of treasurer who shall be the County Treasurer.                                                </w:t>
      </w:r>
      <w:r>
        <w:rPr>
          <w:rFonts w:ascii="Times New Roman" w:hAnsi="Times New Roman"/>
          <w:color w:val="000000"/>
          <w:sz w:val="24"/>
        </w:rPr>
        <w:t xml:space="preserve">                                                                                                                                                                                   </w:t>
      </w:r>
      <w:r w:rsidR="00E44FEB">
        <w:rPr>
          <w:rFonts w:ascii="Times New Roman" w:hAnsi="Times New Roman"/>
          <w:color w:val="000000"/>
          <w:sz w:val="24"/>
        </w:rPr>
        <w:t xml:space="preserve">                           </w:t>
      </w:r>
    </w:p>
    <w:p w:rsidR="00552A72" w:rsidRDefault="00552A72">
      <w:pPr>
        <w:rPr>
          <w:color w:val="000000"/>
        </w:rPr>
      </w:pPr>
    </w:p>
    <w:p w:rsidR="00552A72" w:rsidRPr="00B70FB7" w:rsidRDefault="00E44FEB" w:rsidP="00E44FEB">
      <w:pPr>
        <w:rPr>
          <w:rFonts w:ascii="Times New Roman" w:hAnsi="Times New Roman"/>
          <w:b/>
          <w:color w:val="000000"/>
          <w:sz w:val="24"/>
        </w:rPr>
      </w:pPr>
      <w:r w:rsidRPr="00B70FB7">
        <w:rPr>
          <w:rFonts w:ascii="Times New Roman" w:hAnsi="Times New Roman"/>
          <w:b/>
          <w:color w:val="000000"/>
          <w:sz w:val="24"/>
        </w:rPr>
        <w:t xml:space="preserve">     </w:t>
      </w:r>
      <w:r w:rsidR="00552A72" w:rsidRPr="00B70FB7">
        <w:rPr>
          <w:rFonts w:ascii="Times New Roman" w:hAnsi="Times New Roman"/>
          <w:b/>
          <w:color w:val="000000"/>
          <w:sz w:val="24"/>
        </w:rPr>
        <w:t>(v)</w:t>
      </w:r>
      <w:r w:rsidRPr="00B70FB7">
        <w:rPr>
          <w:rFonts w:ascii="Times New Roman" w:hAnsi="Times New Roman"/>
          <w:b/>
          <w:color w:val="000000"/>
          <w:sz w:val="24"/>
        </w:rPr>
        <w:t xml:space="preserve">. </w:t>
      </w:r>
      <w:r w:rsidR="00552A72" w:rsidRPr="00B70FB7">
        <w:rPr>
          <w:rFonts w:ascii="Times New Roman" w:hAnsi="Times New Roman"/>
          <w:b/>
          <w:color w:val="000000"/>
          <w:sz w:val="24"/>
        </w:rPr>
        <w:t>Implementation Committee.</w:t>
      </w:r>
    </w:p>
    <w:p w:rsidR="00552A72" w:rsidRDefault="00552A72" w:rsidP="00E44FEB">
      <w:pPr>
        <w:ind w:left="720"/>
        <w:rPr>
          <w:rFonts w:ascii="Times New Roman" w:hAnsi="Times New Roman"/>
          <w:color w:val="000000"/>
          <w:sz w:val="24"/>
        </w:rPr>
      </w:pPr>
      <w:r>
        <w:rPr>
          <w:rFonts w:ascii="Times New Roman" w:hAnsi="Times New Roman"/>
          <w:color w:val="000000"/>
          <w:sz w:val="24"/>
        </w:rPr>
        <w:t>Membership of this committee shall be appointed by County Committee at first meeting each year and the committee shall be responsible for implementing the terms of the lifting of the treaty report.</w:t>
      </w:r>
    </w:p>
    <w:p w:rsidR="00552A72" w:rsidRDefault="00552A72">
      <w:pPr>
        <w:rPr>
          <w:rFonts w:ascii="Times New Roman" w:hAnsi="Times New Roman"/>
          <w:color w:val="000000"/>
          <w:sz w:val="24"/>
        </w:rPr>
      </w:pPr>
    </w:p>
    <w:p w:rsidR="00552A72" w:rsidRPr="00B70FB7" w:rsidRDefault="00E44FEB" w:rsidP="00E44FEB">
      <w:pPr>
        <w:rPr>
          <w:rFonts w:ascii="Times New Roman" w:hAnsi="Times New Roman"/>
          <w:b/>
          <w:color w:val="000000"/>
          <w:sz w:val="24"/>
        </w:rPr>
      </w:pPr>
      <w:r w:rsidRPr="00B70FB7">
        <w:rPr>
          <w:rFonts w:ascii="Times New Roman" w:hAnsi="Times New Roman"/>
          <w:b/>
          <w:color w:val="000000"/>
          <w:sz w:val="24"/>
        </w:rPr>
        <w:t xml:space="preserve">     </w:t>
      </w:r>
      <w:r w:rsidR="00552A72" w:rsidRPr="00B70FB7">
        <w:rPr>
          <w:rFonts w:ascii="Times New Roman" w:hAnsi="Times New Roman"/>
          <w:b/>
          <w:color w:val="000000"/>
          <w:sz w:val="24"/>
        </w:rPr>
        <w:t>(vi)</w:t>
      </w:r>
      <w:r w:rsidRPr="00B70FB7">
        <w:rPr>
          <w:rFonts w:ascii="Times New Roman" w:hAnsi="Times New Roman"/>
          <w:b/>
          <w:color w:val="000000"/>
          <w:sz w:val="24"/>
        </w:rPr>
        <w:t>.</w:t>
      </w:r>
      <w:r w:rsidR="00552A72" w:rsidRPr="00B70FB7">
        <w:rPr>
          <w:rFonts w:ascii="Times New Roman" w:hAnsi="Times New Roman"/>
          <w:b/>
          <w:color w:val="000000"/>
          <w:sz w:val="24"/>
        </w:rPr>
        <w:t xml:space="preserve"> Bye- Laws Committee</w:t>
      </w:r>
    </w:p>
    <w:p w:rsidR="00552A72" w:rsidRDefault="00552A72" w:rsidP="00E44FEB">
      <w:pPr>
        <w:ind w:left="720"/>
        <w:rPr>
          <w:rFonts w:ascii="Times New Roman" w:hAnsi="Times New Roman"/>
          <w:color w:val="000000"/>
          <w:sz w:val="24"/>
        </w:rPr>
      </w:pPr>
      <w:r>
        <w:rPr>
          <w:rFonts w:ascii="Times New Roman" w:hAnsi="Times New Roman"/>
          <w:color w:val="000000"/>
          <w:sz w:val="24"/>
        </w:rPr>
        <w:t xml:space="preserve">Membership of this committee shall be appointed by county committee and its function shall be to make recommendations for amendment of bye –laws and Regulations as required. </w:t>
      </w:r>
    </w:p>
    <w:p w:rsidR="00E44FEB" w:rsidRDefault="00E44FEB" w:rsidP="00E44FEB">
      <w:pPr>
        <w:ind w:left="720"/>
        <w:rPr>
          <w:rFonts w:ascii="Times New Roman" w:hAnsi="Times New Roman"/>
          <w:color w:val="000000"/>
          <w:sz w:val="24"/>
        </w:rPr>
      </w:pPr>
    </w:p>
    <w:p w:rsidR="00552A72" w:rsidRPr="00BC0F83" w:rsidRDefault="00E44FEB">
      <w:pPr>
        <w:rPr>
          <w:rFonts w:ascii="Times New Roman" w:hAnsi="Times New Roman"/>
          <w:b/>
          <w:color w:val="000000"/>
          <w:sz w:val="24"/>
        </w:rPr>
      </w:pPr>
      <w:r w:rsidRPr="00BC0F83">
        <w:rPr>
          <w:rFonts w:ascii="Times New Roman" w:hAnsi="Times New Roman"/>
          <w:b/>
          <w:color w:val="000000"/>
          <w:sz w:val="24"/>
        </w:rPr>
        <w:t xml:space="preserve">    </w:t>
      </w:r>
      <w:r w:rsidR="00552A72" w:rsidRPr="00BC0F83">
        <w:rPr>
          <w:rFonts w:ascii="Times New Roman" w:hAnsi="Times New Roman"/>
          <w:b/>
          <w:color w:val="000000"/>
          <w:sz w:val="24"/>
        </w:rPr>
        <w:t>(vii)</w:t>
      </w:r>
      <w:r w:rsidRPr="00BC0F83">
        <w:rPr>
          <w:rFonts w:ascii="Times New Roman" w:hAnsi="Times New Roman"/>
          <w:b/>
          <w:color w:val="000000"/>
          <w:sz w:val="24"/>
        </w:rPr>
        <w:t>.</w:t>
      </w:r>
      <w:r w:rsidR="00552A72" w:rsidRPr="00BC0F83">
        <w:rPr>
          <w:rFonts w:ascii="Times New Roman" w:hAnsi="Times New Roman"/>
          <w:b/>
          <w:color w:val="000000"/>
          <w:sz w:val="24"/>
        </w:rPr>
        <w:t xml:space="preserve"> Primary Schools Committees (County and Divisional)</w:t>
      </w:r>
    </w:p>
    <w:p w:rsidR="00552A72" w:rsidRDefault="00552A72" w:rsidP="00E44FEB">
      <w:pPr>
        <w:ind w:left="720"/>
        <w:rPr>
          <w:rFonts w:ascii="Times New Roman" w:hAnsi="Times New Roman"/>
          <w:color w:val="000000"/>
          <w:sz w:val="24"/>
        </w:rPr>
      </w:pPr>
      <w:r>
        <w:rPr>
          <w:rFonts w:ascii="Times New Roman" w:hAnsi="Times New Roman"/>
          <w:color w:val="000000"/>
          <w:sz w:val="24"/>
        </w:rPr>
        <w:t xml:space="preserve">These committees shall be responsible for the promotion of Gaelic games in their areas of responsibility. In the case of Divisional Primary Committees their areas of responsibility shall correspond to the divisions for adult competitions. The County committee shall appoint a CCC for each of these Committees.  </w:t>
      </w:r>
    </w:p>
    <w:p w:rsidR="00552A72" w:rsidRPr="00BC0F83" w:rsidRDefault="00552A72">
      <w:pPr>
        <w:rPr>
          <w:rFonts w:ascii="Times New Roman" w:hAnsi="Times New Roman"/>
          <w:b/>
          <w:color w:val="000000"/>
          <w:sz w:val="24"/>
        </w:rPr>
      </w:pPr>
    </w:p>
    <w:p w:rsidR="00552A72" w:rsidRPr="00BC0F83" w:rsidRDefault="00E44FEB">
      <w:pPr>
        <w:rPr>
          <w:rFonts w:ascii="Times New Roman" w:hAnsi="Times New Roman"/>
          <w:b/>
          <w:color w:val="000000"/>
          <w:sz w:val="24"/>
        </w:rPr>
      </w:pPr>
      <w:r w:rsidRPr="00BC0F83">
        <w:rPr>
          <w:rFonts w:ascii="Times New Roman" w:hAnsi="Times New Roman"/>
          <w:b/>
          <w:color w:val="000000"/>
          <w:sz w:val="24"/>
        </w:rPr>
        <w:t xml:space="preserve">   (viii). Underage Football Development Committee </w:t>
      </w:r>
    </w:p>
    <w:p w:rsidR="00552A72" w:rsidRDefault="00552A72" w:rsidP="00E44FEB">
      <w:pPr>
        <w:ind w:left="720"/>
        <w:rPr>
          <w:rFonts w:ascii="Times New Roman" w:hAnsi="Times New Roman"/>
          <w:color w:val="000000"/>
          <w:sz w:val="24"/>
        </w:rPr>
      </w:pPr>
      <w:r>
        <w:rPr>
          <w:rFonts w:ascii="Times New Roman" w:hAnsi="Times New Roman"/>
          <w:color w:val="000000"/>
          <w:sz w:val="24"/>
        </w:rPr>
        <w:t>The membership of t</w:t>
      </w:r>
      <w:r w:rsidR="00BC0F83">
        <w:rPr>
          <w:rFonts w:ascii="Times New Roman" w:hAnsi="Times New Roman"/>
          <w:color w:val="000000"/>
          <w:sz w:val="24"/>
        </w:rPr>
        <w:t xml:space="preserve">his committee shall consist of </w:t>
      </w:r>
      <w:r>
        <w:rPr>
          <w:rFonts w:ascii="Times New Roman" w:hAnsi="Times New Roman"/>
          <w:color w:val="000000"/>
          <w:sz w:val="24"/>
        </w:rPr>
        <w:t>a Chairperson to be nominiated by the County Executive, Runai an Contae, Football Development Officer and suitably qualified persons to be nomiated by the following</w:t>
      </w:r>
    </w:p>
    <w:p w:rsidR="00552A72" w:rsidRDefault="00552A72" w:rsidP="00E44FEB">
      <w:pPr>
        <w:ind w:left="720"/>
        <w:rPr>
          <w:rFonts w:ascii="Times New Roman" w:hAnsi="Times New Roman"/>
          <w:color w:val="000000"/>
          <w:sz w:val="24"/>
        </w:rPr>
      </w:pPr>
      <w:r>
        <w:rPr>
          <w:rFonts w:ascii="Times New Roman" w:hAnsi="Times New Roman"/>
          <w:color w:val="000000"/>
          <w:sz w:val="24"/>
        </w:rPr>
        <w:lastRenderedPageBreak/>
        <w:t>County Coaching and Games Committee, Coiste na nOg, Post Primary Schools Committee, Primary Schools Committee, Football Committee Chairman and Chairman of County Committee.</w:t>
      </w:r>
    </w:p>
    <w:p w:rsidR="00552A72" w:rsidRDefault="00552A72" w:rsidP="00E44FEB">
      <w:pPr>
        <w:ind w:left="720"/>
        <w:rPr>
          <w:rFonts w:ascii="Times New Roman" w:hAnsi="Times New Roman"/>
          <w:color w:val="000000"/>
          <w:sz w:val="24"/>
        </w:rPr>
      </w:pPr>
      <w:r>
        <w:rPr>
          <w:rFonts w:ascii="Times New Roman" w:hAnsi="Times New Roman"/>
          <w:color w:val="000000"/>
          <w:sz w:val="24"/>
        </w:rPr>
        <w:t>This committee shall be responsible for recommending management teams for all under age foot</w:t>
      </w:r>
      <w:r w:rsidR="00D133DE">
        <w:rPr>
          <w:rFonts w:ascii="Times New Roman" w:hAnsi="Times New Roman"/>
          <w:color w:val="000000"/>
          <w:sz w:val="24"/>
        </w:rPr>
        <w:t xml:space="preserve">ball teams up to and including </w:t>
      </w:r>
      <w:r>
        <w:rPr>
          <w:rFonts w:ascii="Times New Roman" w:hAnsi="Times New Roman"/>
          <w:color w:val="000000"/>
          <w:sz w:val="24"/>
        </w:rPr>
        <w:t>under 17/minor level. They will also, in conjunction with County Coiste na nOg and the County Coaching and Games Committee be responsible for promoting and increasing participation levels in football at both primary and second level schools within the county and at under age level.</w:t>
      </w:r>
    </w:p>
    <w:p w:rsidR="00552A72" w:rsidRDefault="00552A72" w:rsidP="00E44FEB">
      <w:pPr>
        <w:ind w:left="720"/>
        <w:rPr>
          <w:rFonts w:ascii="Times New Roman" w:hAnsi="Times New Roman"/>
          <w:color w:val="000000"/>
          <w:sz w:val="24"/>
        </w:rPr>
      </w:pPr>
      <w:r>
        <w:rPr>
          <w:rFonts w:ascii="Times New Roman" w:hAnsi="Times New Roman"/>
          <w:color w:val="000000"/>
          <w:sz w:val="24"/>
        </w:rPr>
        <w:t xml:space="preserve">All recommendations of the committee require the approval of both the football and county committees. </w:t>
      </w:r>
    </w:p>
    <w:p w:rsidR="00552A72" w:rsidRDefault="00552A72" w:rsidP="00E44FEB">
      <w:pPr>
        <w:ind w:left="720"/>
        <w:rPr>
          <w:rFonts w:ascii="Times New Roman" w:hAnsi="Times New Roman"/>
          <w:color w:val="000000"/>
          <w:sz w:val="24"/>
        </w:rPr>
      </w:pPr>
      <w:r>
        <w:rPr>
          <w:rFonts w:ascii="Times New Roman" w:hAnsi="Times New Roman"/>
          <w:color w:val="000000"/>
          <w:sz w:val="24"/>
        </w:rPr>
        <w:t xml:space="preserve">Terms of reference of the committee shall be defined by the county management committee.   </w:t>
      </w:r>
    </w:p>
    <w:p w:rsidR="00552A72" w:rsidRPr="00BC0F83" w:rsidRDefault="00E44FEB">
      <w:pPr>
        <w:rPr>
          <w:rFonts w:ascii="Times New Roman" w:hAnsi="Times New Roman"/>
          <w:b/>
          <w:color w:val="000000"/>
          <w:sz w:val="24"/>
        </w:rPr>
      </w:pPr>
      <w:r>
        <w:rPr>
          <w:rFonts w:ascii="Times New Roman" w:hAnsi="Times New Roman"/>
          <w:color w:val="000000"/>
          <w:sz w:val="24"/>
        </w:rPr>
        <w:t xml:space="preserve">    </w:t>
      </w:r>
      <w:r w:rsidR="00552A72" w:rsidRPr="00BC0F83">
        <w:rPr>
          <w:rFonts w:ascii="Times New Roman" w:hAnsi="Times New Roman"/>
          <w:b/>
          <w:color w:val="000000"/>
          <w:sz w:val="24"/>
        </w:rPr>
        <w:t>(ix)</w:t>
      </w:r>
      <w:r w:rsidRPr="00BC0F83">
        <w:rPr>
          <w:rFonts w:ascii="Times New Roman" w:hAnsi="Times New Roman"/>
          <w:b/>
          <w:color w:val="000000"/>
          <w:sz w:val="24"/>
        </w:rPr>
        <w:t>.</w:t>
      </w:r>
      <w:r w:rsidR="00BC0F83">
        <w:rPr>
          <w:rFonts w:ascii="Times New Roman" w:hAnsi="Times New Roman"/>
          <w:b/>
          <w:color w:val="000000"/>
          <w:sz w:val="24"/>
        </w:rPr>
        <w:t xml:space="preserve"> County </w:t>
      </w:r>
      <w:r w:rsidR="00552A72" w:rsidRPr="00BC0F83">
        <w:rPr>
          <w:rFonts w:ascii="Times New Roman" w:hAnsi="Times New Roman"/>
          <w:b/>
          <w:color w:val="000000"/>
          <w:sz w:val="24"/>
        </w:rPr>
        <w:t xml:space="preserve">Integration Committee  </w:t>
      </w:r>
    </w:p>
    <w:p w:rsidR="00D133DE" w:rsidRDefault="00552A72" w:rsidP="00E44FEB">
      <w:pPr>
        <w:ind w:left="720"/>
        <w:rPr>
          <w:rFonts w:ascii="Times New Roman" w:hAnsi="Times New Roman"/>
          <w:color w:val="000000"/>
          <w:sz w:val="24"/>
        </w:rPr>
      </w:pPr>
      <w:r>
        <w:rPr>
          <w:rFonts w:ascii="Times New Roman" w:hAnsi="Times New Roman"/>
          <w:color w:val="000000"/>
          <w:sz w:val="24"/>
        </w:rPr>
        <w:t xml:space="preserve">This committee shall consist of a Chairman and six other members. Its function shall be to make Gaelic Games available to everyone in the community. </w:t>
      </w:r>
    </w:p>
    <w:p w:rsidR="00A31945" w:rsidRDefault="00A31945" w:rsidP="00E44FEB">
      <w:pPr>
        <w:ind w:left="720"/>
        <w:rPr>
          <w:rFonts w:ascii="Times New Roman" w:hAnsi="Times New Roman"/>
          <w:color w:val="000000"/>
          <w:sz w:val="24"/>
        </w:rPr>
      </w:pPr>
    </w:p>
    <w:p w:rsidR="00A31945" w:rsidRDefault="00A31945" w:rsidP="00A31945">
      <w:pPr>
        <w:tabs>
          <w:tab w:val="left" w:pos="426"/>
        </w:tabs>
        <w:rPr>
          <w:rFonts w:ascii="Times New Roman" w:hAnsi="Times New Roman"/>
          <w:color w:val="000000"/>
          <w:sz w:val="24"/>
        </w:rPr>
      </w:pPr>
      <w:r>
        <w:rPr>
          <w:rFonts w:ascii="Times New Roman" w:hAnsi="Times New Roman"/>
          <w:color w:val="000000"/>
          <w:sz w:val="24"/>
        </w:rPr>
        <w:t xml:space="preserve">     (x). The membership of each Sub-Committee 3(ii) to 4 (ix) above shall be approved at </w:t>
      </w:r>
    </w:p>
    <w:p w:rsidR="00A31945" w:rsidRDefault="00A31945" w:rsidP="00A31945">
      <w:pPr>
        <w:tabs>
          <w:tab w:val="left" w:pos="426"/>
        </w:tabs>
        <w:ind w:left="426"/>
        <w:rPr>
          <w:rFonts w:ascii="Times New Roman" w:hAnsi="Times New Roman"/>
          <w:color w:val="000000"/>
          <w:sz w:val="24"/>
        </w:rPr>
      </w:pPr>
      <w:r>
        <w:rPr>
          <w:rFonts w:ascii="Times New Roman" w:hAnsi="Times New Roman"/>
          <w:color w:val="000000"/>
          <w:sz w:val="24"/>
        </w:rPr>
        <w:tab/>
        <w:t xml:space="preserve">the first meeting of county committee each year and shall meet at least 3 times each      </w:t>
      </w:r>
    </w:p>
    <w:p w:rsidR="00A31945" w:rsidRDefault="00A31945" w:rsidP="00A31945">
      <w:pPr>
        <w:tabs>
          <w:tab w:val="left" w:pos="426"/>
        </w:tabs>
        <w:ind w:left="426"/>
        <w:rPr>
          <w:rFonts w:ascii="Times New Roman" w:hAnsi="Times New Roman"/>
          <w:color w:val="000000"/>
          <w:sz w:val="24"/>
        </w:rPr>
      </w:pPr>
      <w:r>
        <w:rPr>
          <w:rFonts w:ascii="Times New Roman" w:hAnsi="Times New Roman"/>
          <w:color w:val="000000"/>
          <w:sz w:val="24"/>
        </w:rPr>
        <w:t xml:space="preserve">     calendar year.</w:t>
      </w:r>
    </w:p>
    <w:p w:rsidR="00A31945" w:rsidRDefault="00A31945" w:rsidP="00A31945">
      <w:pPr>
        <w:tabs>
          <w:tab w:val="left" w:pos="426"/>
        </w:tabs>
        <w:rPr>
          <w:rFonts w:ascii="Times New Roman" w:hAnsi="Times New Roman"/>
          <w:color w:val="000000"/>
          <w:sz w:val="24"/>
        </w:rPr>
      </w:pPr>
      <w:r>
        <w:rPr>
          <w:rFonts w:ascii="Times New Roman" w:hAnsi="Times New Roman"/>
          <w:color w:val="000000"/>
          <w:sz w:val="24"/>
        </w:rPr>
        <w:t xml:space="preserve">     (xi). Clubs shall have the right to propose individuals to any of the above Committees </w:t>
      </w:r>
    </w:p>
    <w:p w:rsidR="00A31945" w:rsidRDefault="00A31945" w:rsidP="00A31945">
      <w:pPr>
        <w:tabs>
          <w:tab w:val="left" w:pos="426"/>
        </w:tabs>
        <w:ind w:left="720"/>
        <w:rPr>
          <w:rFonts w:ascii="Times New Roman" w:hAnsi="Times New Roman"/>
          <w:color w:val="000000"/>
          <w:sz w:val="24"/>
        </w:rPr>
      </w:pPr>
      <w:r>
        <w:rPr>
          <w:rFonts w:ascii="Times New Roman" w:hAnsi="Times New Roman"/>
          <w:color w:val="000000"/>
          <w:sz w:val="24"/>
        </w:rPr>
        <w:t xml:space="preserve">  with the exception of County Management Committee, County Competition Control      Committee and any appointed sub-committee. Clubs are to be informed and invited to submit nominations at least 2 weeks prior to the sub-committee being proposed for ratification at a County Committee meeting.    </w:t>
      </w:r>
    </w:p>
    <w:p w:rsidR="00A31945" w:rsidRDefault="00A31945" w:rsidP="00A31945">
      <w:pPr>
        <w:tabs>
          <w:tab w:val="left" w:pos="426"/>
        </w:tabs>
        <w:ind w:left="720" w:hanging="720"/>
        <w:rPr>
          <w:rFonts w:ascii="Times New Roman" w:hAnsi="Times New Roman"/>
          <w:color w:val="000000"/>
          <w:sz w:val="24"/>
        </w:rPr>
      </w:pPr>
      <w:r>
        <w:rPr>
          <w:rFonts w:ascii="Times New Roman" w:hAnsi="Times New Roman"/>
          <w:color w:val="000000"/>
          <w:sz w:val="24"/>
        </w:rPr>
        <w:t xml:space="preserve">   (xii). </w:t>
      </w:r>
      <w:r>
        <w:rPr>
          <w:rFonts w:ascii="Times New Roman" w:hAnsi="Times New Roman"/>
          <w:color w:val="000000"/>
          <w:sz w:val="24"/>
        </w:rPr>
        <w:tab/>
        <w:t>The Treasurer of the county committee shall have primary responsibility for the financial affairs of the committees set down in Bye-Laws 3 to 4(vi) above.</w:t>
      </w:r>
    </w:p>
    <w:p w:rsidR="00A31945" w:rsidRDefault="00A31945" w:rsidP="00A31945">
      <w:pPr>
        <w:tabs>
          <w:tab w:val="left" w:pos="426"/>
        </w:tabs>
        <w:ind w:left="720" w:hanging="720"/>
        <w:rPr>
          <w:rFonts w:ascii="Times New Roman" w:hAnsi="Times New Roman"/>
          <w:color w:val="000000"/>
          <w:sz w:val="24"/>
        </w:rPr>
      </w:pPr>
    </w:p>
    <w:p w:rsidR="00A31945" w:rsidRPr="00A31945" w:rsidRDefault="00A31945" w:rsidP="00A31945">
      <w:pPr>
        <w:rPr>
          <w:rFonts w:ascii="Times New Roman" w:hAnsi="Times New Roman"/>
          <w:b/>
          <w:color w:val="000000"/>
          <w:sz w:val="24"/>
        </w:rPr>
      </w:pPr>
      <w:r w:rsidRPr="00A31945">
        <w:rPr>
          <w:rFonts w:ascii="Times New Roman" w:hAnsi="Times New Roman"/>
          <w:b/>
          <w:color w:val="000000"/>
          <w:sz w:val="24"/>
          <w:szCs w:val="24"/>
        </w:rPr>
        <w:t>2.</w:t>
      </w:r>
      <w:r w:rsidRPr="00A31945">
        <w:rPr>
          <w:rFonts w:ascii="Times New Roman" w:hAnsi="Times New Roman"/>
          <w:b/>
          <w:color w:val="000000"/>
          <w:sz w:val="24"/>
          <w:szCs w:val="24"/>
        </w:rPr>
        <w:tab/>
      </w:r>
      <w:r w:rsidRPr="00A31945">
        <w:rPr>
          <w:rFonts w:ascii="Times New Roman" w:hAnsi="Times New Roman"/>
          <w:b/>
          <w:color w:val="000000"/>
          <w:sz w:val="24"/>
        </w:rPr>
        <w:t xml:space="preserve">Divisional Committees </w:t>
      </w:r>
    </w:p>
    <w:p w:rsidR="00A31945" w:rsidRDefault="00A31945" w:rsidP="00A31945">
      <w:pPr>
        <w:rPr>
          <w:rFonts w:ascii="Times New Roman" w:hAnsi="Times New Roman"/>
          <w:color w:val="000000"/>
          <w:sz w:val="24"/>
        </w:rPr>
      </w:pPr>
    </w:p>
    <w:p w:rsidR="00A31945" w:rsidRDefault="00A31945" w:rsidP="00A31945">
      <w:pPr>
        <w:ind w:left="720" w:hanging="720"/>
        <w:rPr>
          <w:rFonts w:ascii="Times New Roman" w:hAnsi="Times New Roman"/>
          <w:sz w:val="24"/>
        </w:rPr>
      </w:pPr>
      <w:r>
        <w:rPr>
          <w:rFonts w:ascii="Times New Roman" w:hAnsi="Times New Roman"/>
          <w:sz w:val="24"/>
        </w:rPr>
        <w:t>No 2.1.</w:t>
      </w:r>
      <w:r>
        <w:rPr>
          <w:rFonts w:ascii="Times New Roman" w:hAnsi="Times New Roman"/>
          <w:sz w:val="24"/>
        </w:rPr>
        <w:tab/>
      </w:r>
      <w:r w:rsidRPr="0030370F">
        <w:rPr>
          <w:rFonts w:ascii="Times New Roman" w:hAnsi="Times New Roman"/>
          <w:sz w:val="24"/>
        </w:rPr>
        <w:t>County committee shall form 4 divisional committees. The divisional committees shall consist of the elected officers together with one representative of each club that fields a team in adult competitions under its jurisdiction.</w:t>
      </w:r>
    </w:p>
    <w:p w:rsidR="00A31945" w:rsidRPr="0030370F" w:rsidRDefault="00A31945" w:rsidP="00A31945">
      <w:pPr>
        <w:ind w:left="720" w:hanging="720"/>
        <w:rPr>
          <w:rFonts w:ascii="Times New Roman" w:hAnsi="Times New Roman"/>
          <w:sz w:val="24"/>
        </w:rPr>
      </w:pPr>
    </w:p>
    <w:p w:rsidR="00A31945" w:rsidRDefault="00A31945" w:rsidP="00A31945">
      <w:pPr>
        <w:ind w:left="720" w:hanging="720"/>
        <w:rPr>
          <w:rFonts w:ascii="Times New Roman" w:hAnsi="Times New Roman"/>
          <w:sz w:val="24"/>
        </w:rPr>
      </w:pPr>
      <w:r>
        <w:rPr>
          <w:rFonts w:ascii="Times New Roman" w:hAnsi="Times New Roman"/>
          <w:sz w:val="24"/>
        </w:rPr>
        <w:t>No 2.2.</w:t>
      </w:r>
      <w:r>
        <w:rPr>
          <w:rFonts w:ascii="Times New Roman" w:hAnsi="Times New Roman"/>
          <w:sz w:val="24"/>
        </w:rPr>
        <w:tab/>
      </w:r>
      <w:r w:rsidRPr="0030370F">
        <w:rPr>
          <w:rFonts w:ascii="Times New Roman" w:hAnsi="Times New Roman"/>
          <w:sz w:val="24"/>
        </w:rPr>
        <w:t>Divisional committees shall have control over all matters appertaining to competitions including finance, subject to the overall jurisdiction of the county committee.</w:t>
      </w:r>
    </w:p>
    <w:p w:rsidR="00A31945" w:rsidRPr="0030370F" w:rsidRDefault="00A31945" w:rsidP="00A31945">
      <w:pPr>
        <w:ind w:left="720" w:hanging="720"/>
        <w:rPr>
          <w:rFonts w:ascii="Times New Roman" w:hAnsi="Times New Roman"/>
          <w:sz w:val="24"/>
        </w:rPr>
      </w:pPr>
    </w:p>
    <w:p w:rsidR="00A31945" w:rsidRDefault="00A31945" w:rsidP="00A31945">
      <w:pPr>
        <w:rPr>
          <w:rFonts w:ascii="Times New Roman" w:hAnsi="Times New Roman"/>
          <w:sz w:val="24"/>
        </w:rPr>
      </w:pPr>
      <w:r>
        <w:rPr>
          <w:rFonts w:ascii="Times New Roman" w:hAnsi="Times New Roman"/>
          <w:sz w:val="24"/>
        </w:rPr>
        <w:t xml:space="preserve">No 2.3. </w:t>
      </w:r>
      <w:r w:rsidRPr="0030370F">
        <w:rPr>
          <w:rFonts w:ascii="Times New Roman" w:hAnsi="Times New Roman"/>
          <w:sz w:val="24"/>
        </w:rPr>
        <w:t xml:space="preserve">Divisional secretaries shall immediately notify the county secretary of suspensions </w:t>
      </w:r>
    </w:p>
    <w:p w:rsidR="00A31945" w:rsidRDefault="00A31945" w:rsidP="00A31945">
      <w:pPr>
        <w:ind w:firstLine="720"/>
        <w:rPr>
          <w:rFonts w:ascii="Times New Roman" w:hAnsi="Times New Roman"/>
          <w:sz w:val="24"/>
        </w:rPr>
      </w:pPr>
      <w:r w:rsidRPr="0030370F">
        <w:rPr>
          <w:rFonts w:ascii="Times New Roman" w:hAnsi="Times New Roman"/>
          <w:sz w:val="24"/>
        </w:rPr>
        <w:t>imposed by their committees</w:t>
      </w:r>
    </w:p>
    <w:p w:rsidR="00A31945" w:rsidRPr="0030370F" w:rsidRDefault="00A31945" w:rsidP="00A31945">
      <w:pPr>
        <w:ind w:firstLine="720"/>
        <w:rPr>
          <w:rFonts w:ascii="Times New Roman" w:hAnsi="Times New Roman"/>
          <w:sz w:val="24"/>
        </w:rPr>
      </w:pPr>
    </w:p>
    <w:p w:rsidR="00A31945" w:rsidRDefault="00A31945" w:rsidP="00A31945">
      <w:pPr>
        <w:rPr>
          <w:rFonts w:ascii="Times New Roman" w:hAnsi="Times New Roman"/>
          <w:sz w:val="24"/>
        </w:rPr>
      </w:pPr>
      <w:r>
        <w:rPr>
          <w:rFonts w:ascii="Times New Roman" w:hAnsi="Times New Roman"/>
          <w:sz w:val="24"/>
        </w:rPr>
        <w:t xml:space="preserve">No 2.4. </w:t>
      </w:r>
      <w:r w:rsidRPr="0030370F">
        <w:rPr>
          <w:rFonts w:ascii="Times New Roman" w:hAnsi="Times New Roman"/>
          <w:sz w:val="24"/>
        </w:rPr>
        <w:t xml:space="preserve">The county committee shall appoint a C.C.C. for each divisional committee that </w:t>
      </w:r>
    </w:p>
    <w:p w:rsidR="00A31945" w:rsidRDefault="00A31945" w:rsidP="00A31945">
      <w:pPr>
        <w:ind w:firstLine="720"/>
        <w:rPr>
          <w:rFonts w:ascii="Times New Roman" w:hAnsi="Times New Roman"/>
          <w:sz w:val="24"/>
        </w:rPr>
      </w:pPr>
      <w:r w:rsidRPr="0030370F">
        <w:rPr>
          <w:rFonts w:ascii="Times New Roman" w:hAnsi="Times New Roman"/>
          <w:sz w:val="24"/>
        </w:rPr>
        <w:t xml:space="preserve">organises fixtures. The county hearings committee will service all C.C.C.s.   </w:t>
      </w:r>
    </w:p>
    <w:p w:rsidR="00A31945" w:rsidRDefault="00A31945" w:rsidP="00A31945">
      <w:pPr>
        <w:ind w:firstLine="720"/>
      </w:pPr>
      <w:r w:rsidRPr="0030370F">
        <w:rPr>
          <w:rFonts w:ascii="Times New Roman" w:hAnsi="Times New Roman"/>
          <w:sz w:val="24"/>
        </w:rPr>
        <w:t xml:space="preserve">                                                         </w:t>
      </w:r>
    </w:p>
    <w:p w:rsidR="00A31945" w:rsidRPr="00A31945" w:rsidRDefault="0025766D" w:rsidP="00A31945">
      <w:r>
        <w:rPr>
          <w:rFonts w:ascii="Times New Roman" w:hAnsi="Times New Roman"/>
          <w:sz w:val="24"/>
          <w:szCs w:val="24"/>
        </w:rPr>
        <w:t xml:space="preserve">No 2.5. </w:t>
      </w:r>
      <w:r w:rsidR="00A31945">
        <w:rPr>
          <w:rFonts w:ascii="Times New Roman" w:hAnsi="Times New Roman"/>
          <w:color w:val="000000"/>
          <w:sz w:val="24"/>
        </w:rPr>
        <w:t xml:space="preserve">Appeals against decisions of divisional committees and C.C.C.s of divisional </w:t>
      </w:r>
    </w:p>
    <w:p w:rsidR="00A31945" w:rsidRDefault="00A31945" w:rsidP="00A31945">
      <w:pPr>
        <w:ind w:left="360" w:firstLine="360"/>
        <w:rPr>
          <w:rFonts w:ascii="Times New Roman" w:hAnsi="Times New Roman"/>
          <w:color w:val="000000"/>
          <w:sz w:val="24"/>
        </w:rPr>
      </w:pPr>
      <w:r>
        <w:rPr>
          <w:rFonts w:ascii="Times New Roman" w:hAnsi="Times New Roman"/>
          <w:color w:val="000000"/>
          <w:sz w:val="24"/>
        </w:rPr>
        <w:t xml:space="preserve">committees and requests for Hearings </w:t>
      </w:r>
      <w:r w:rsidR="0025766D">
        <w:rPr>
          <w:rFonts w:ascii="Times New Roman" w:hAnsi="Times New Roman"/>
          <w:color w:val="000000"/>
          <w:sz w:val="24"/>
        </w:rPr>
        <w:t>shall be heard by the C.H.C.</w:t>
      </w:r>
      <w:r>
        <w:rPr>
          <w:rFonts w:ascii="Times New Roman" w:hAnsi="Times New Roman"/>
          <w:color w:val="000000"/>
          <w:sz w:val="24"/>
        </w:rPr>
        <w:t xml:space="preserve">                                            </w:t>
      </w:r>
    </w:p>
    <w:p w:rsidR="0025766D" w:rsidRDefault="0025766D" w:rsidP="00A31945">
      <w:pPr>
        <w:ind w:left="360"/>
        <w:rPr>
          <w:rFonts w:ascii="Times New Roman" w:hAnsi="Times New Roman"/>
          <w:color w:val="000000"/>
          <w:sz w:val="24"/>
        </w:rPr>
      </w:pPr>
    </w:p>
    <w:p w:rsidR="0025766D" w:rsidRDefault="0025766D" w:rsidP="0025766D">
      <w:pPr>
        <w:rPr>
          <w:rFonts w:ascii="Times New Roman" w:hAnsi="Times New Roman"/>
          <w:color w:val="000000"/>
          <w:sz w:val="24"/>
        </w:rPr>
      </w:pPr>
      <w:r>
        <w:rPr>
          <w:rFonts w:ascii="Times New Roman" w:hAnsi="Times New Roman"/>
          <w:color w:val="000000"/>
          <w:sz w:val="24"/>
        </w:rPr>
        <w:t xml:space="preserve">No 2.6. </w:t>
      </w:r>
      <w:r w:rsidR="00A31945">
        <w:rPr>
          <w:rFonts w:ascii="Times New Roman" w:hAnsi="Times New Roman"/>
          <w:color w:val="000000"/>
          <w:sz w:val="24"/>
        </w:rPr>
        <w:t>Divisional comm</w:t>
      </w:r>
      <w:r>
        <w:rPr>
          <w:rFonts w:ascii="Times New Roman" w:hAnsi="Times New Roman"/>
          <w:color w:val="000000"/>
          <w:sz w:val="24"/>
        </w:rPr>
        <w:t xml:space="preserve">ittees shall hold their annual </w:t>
      </w:r>
      <w:r w:rsidR="00A31945">
        <w:rPr>
          <w:rFonts w:ascii="Times New Roman" w:hAnsi="Times New Roman"/>
          <w:color w:val="000000"/>
          <w:sz w:val="24"/>
        </w:rPr>
        <w:t xml:space="preserve">general meetings prior to county </w:t>
      </w:r>
    </w:p>
    <w:p w:rsidR="0025766D" w:rsidRDefault="0025766D" w:rsidP="0025766D">
      <w:pPr>
        <w:ind w:firstLine="720"/>
        <w:rPr>
          <w:rFonts w:ascii="Times New Roman" w:hAnsi="Times New Roman"/>
          <w:color w:val="000000"/>
          <w:sz w:val="24"/>
        </w:rPr>
      </w:pPr>
      <w:r>
        <w:rPr>
          <w:rFonts w:ascii="Times New Roman" w:hAnsi="Times New Roman"/>
          <w:color w:val="000000"/>
          <w:sz w:val="24"/>
        </w:rPr>
        <w:t xml:space="preserve"> </w:t>
      </w:r>
      <w:r w:rsidR="00A31945">
        <w:rPr>
          <w:rFonts w:ascii="Times New Roman" w:hAnsi="Times New Roman"/>
          <w:color w:val="000000"/>
          <w:sz w:val="24"/>
        </w:rPr>
        <w:t xml:space="preserve">convention. Reports and audited balance sheets shall be submitted from each division </w:t>
      </w:r>
    </w:p>
    <w:p w:rsidR="00A31945" w:rsidRDefault="00A31945" w:rsidP="0025766D">
      <w:pPr>
        <w:ind w:firstLine="720"/>
        <w:rPr>
          <w:rFonts w:ascii="Times New Roman" w:hAnsi="Times New Roman"/>
          <w:color w:val="000000"/>
          <w:sz w:val="24"/>
        </w:rPr>
      </w:pPr>
      <w:r>
        <w:rPr>
          <w:rFonts w:ascii="Times New Roman" w:hAnsi="Times New Roman"/>
          <w:color w:val="000000"/>
          <w:sz w:val="24"/>
        </w:rPr>
        <w:t xml:space="preserve">to Runai an Contae prior to County Convention.     </w:t>
      </w:r>
    </w:p>
    <w:p w:rsidR="00BC0F83" w:rsidRDefault="00BC0F83" w:rsidP="0025766D">
      <w:pPr>
        <w:ind w:firstLine="720"/>
        <w:rPr>
          <w:rFonts w:ascii="Times New Roman" w:hAnsi="Times New Roman"/>
          <w:color w:val="000000"/>
          <w:sz w:val="24"/>
        </w:rPr>
      </w:pPr>
    </w:p>
    <w:p w:rsidR="0025766D" w:rsidRDefault="00552A72" w:rsidP="0030370F">
      <w:pPr>
        <w:rPr>
          <w:rFonts w:ascii="Times New Roman" w:hAnsi="Times New Roman"/>
          <w:color w:val="000000"/>
          <w:sz w:val="24"/>
        </w:rPr>
      </w:pPr>
      <w:r>
        <w:rPr>
          <w:rFonts w:ascii="Times New Roman" w:hAnsi="Times New Roman"/>
          <w:color w:val="000000"/>
          <w:sz w:val="24"/>
        </w:rPr>
        <w:t xml:space="preserve">                </w:t>
      </w:r>
      <w:r w:rsidR="00667623">
        <w:rPr>
          <w:rFonts w:ascii="Times New Roman" w:hAnsi="Times New Roman"/>
          <w:color w:val="000000"/>
          <w:sz w:val="24"/>
        </w:rPr>
        <w:t xml:space="preserve">                             </w:t>
      </w:r>
    </w:p>
    <w:p w:rsidR="0030370F" w:rsidRDefault="00552A72" w:rsidP="0030370F">
      <w:pPr>
        <w:rPr>
          <w:rFonts w:ascii="Times New Roman" w:hAnsi="Times New Roman"/>
          <w:b/>
          <w:color w:val="000000"/>
          <w:sz w:val="24"/>
        </w:rPr>
      </w:pPr>
      <w:r>
        <w:rPr>
          <w:rFonts w:ascii="Times New Roman" w:hAnsi="Times New Roman"/>
          <w:color w:val="000000"/>
          <w:sz w:val="24"/>
        </w:rPr>
        <w:lastRenderedPageBreak/>
        <w:t xml:space="preserve"> </w:t>
      </w:r>
      <w:r w:rsidR="0025766D">
        <w:rPr>
          <w:rFonts w:ascii="Times New Roman" w:hAnsi="Times New Roman"/>
          <w:b/>
          <w:color w:val="000000"/>
          <w:sz w:val="24"/>
        </w:rPr>
        <w:t>3</w:t>
      </w:r>
      <w:r w:rsidR="0030370F">
        <w:rPr>
          <w:rFonts w:ascii="Times New Roman" w:hAnsi="Times New Roman"/>
          <w:b/>
          <w:color w:val="000000"/>
          <w:sz w:val="24"/>
        </w:rPr>
        <w:t>.</w:t>
      </w:r>
      <w:r w:rsidR="0030370F">
        <w:rPr>
          <w:rFonts w:ascii="Times New Roman" w:hAnsi="Times New Roman"/>
          <w:b/>
          <w:color w:val="000000"/>
          <w:sz w:val="24"/>
        </w:rPr>
        <w:tab/>
      </w:r>
      <w:r w:rsidR="0030370F" w:rsidRPr="00CD7AA3">
        <w:rPr>
          <w:rFonts w:ascii="Times New Roman" w:hAnsi="Times New Roman"/>
          <w:b/>
          <w:color w:val="000000"/>
          <w:sz w:val="24"/>
        </w:rPr>
        <w:t xml:space="preserve">Club Transfers </w:t>
      </w:r>
    </w:p>
    <w:p w:rsidR="0030370F" w:rsidRPr="00CD7AA3" w:rsidRDefault="0030370F" w:rsidP="0030370F">
      <w:pPr>
        <w:ind w:left="360"/>
        <w:rPr>
          <w:rFonts w:ascii="Times New Roman" w:hAnsi="Times New Roman"/>
          <w:b/>
          <w:color w:val="000000"/>
          <w:sz w:val="24"/>
        </w:rPr>
      </w:pPr>
    </w:p>
    <w:p w:rsidR="0030370F" w:rsidRDefault="0030370F" w:rsidP="00D133DE">
      <w:pPr>
        <w:ind w:left="720"/>
        <w:rPr>
          <w:rFonts w:ascii="Times New Roman" w:hAnsi="Times New Roman"/>
          <w:color w:val="000000"/>
          <w:sz w:val="24"/>
        </w:rPr>
      </w:pPr>
      <w:r>
        <w:rPr>
          <w:rFonts w:ascii="Times New Roman" w:hAnsi="Times New Roman"/>
          <w:color w:val="000000"/>
          <w:sz w:val="24"/>
        </w:rPr>
        <w:t>The CCCC shall process and make decisions on all applications for internal transfer in accordance with Riailacha 6.5 an</w:t>
      </w:r>
      <w:r w:rsidR="00F450D2">
        <w:rPr>
          <w:rFonts w:ascii="Times New Roman" w:hAnsi="Times New Roman"/>
          <w:color w:val="000000"/>
          <w:sz w:val="24"/>
        </w:rPr>
        <w:t>d 6.7.</w:t>
      </w:r>
      <w:r>
        <w:rPr>
          <w:rFonts w:ascii="Times New Roman" w:hAnsi="Times New Roman"/>
          <w:color w:val="000000"/>
          <w:sz w:val="24"/>
        </w:rPr>
        <w:t>T.O. 2016,</w:t>
      </w:r>
    </w:p>
    <w:p w:rsidR="0030370F" w:rsidRDefault="0030370F" w:rsidP="0030370F">
      <w:pPr>
        <w:ind w:left="360"/>
        <w:rPr>
          <w:rFonts w:ascii="Times New Roman" w:hAnsi="Times New Roman"/>
          <w:color w:val="000000"/>
          <w:sz w:val="24"/>
        </w:rPr>
      </w:pPr>
    </w:p>
    <w:p w:rsidR="0030370F" w:rsidRDefault="0025766D" w:rsidP="0030370F">
      <w:pPr>
        <w:rPr>
          <w:rFonts w:ascii="Times New Roman" w:hAnsi="Times New Roman"/>
          <w:color w:val="000000"/>
          <w:sz w:val="24"/>
        </w:rPr>
      </w:pPr>
      <w:r>
        <w:rPr>
          <w:rFonts w:ascii="Times New Roman" w:hAnsi="Times New Roman"/>
          <w:color w:val="000000"/>
          <w:sz w:val="24"/>
        </w:rPr>
        <w:t>No. 3</w:t>
      </w:r>
      <w:r w:rsidR="0030370F">
        <w:rPr>
          <w:rFonts w:ascii="Times New Roman" w:hAnsi="Times New Roman"/>
          <w:color w:val="000000"/>
          <w:sz w:val="24"/>
        </w:rPr>
        <w:t>.1</w:t>
      </w:r>
      <w:r>
        <w:rPr>
          <w:rFonts w:ascii="Times New Roman" w:hAnsi="Times New Roman"/>
          <w:color w:val="000000"/>
          <w:sz w:val="24"/>
        </w:rPr>
        <w:t>.</w:t>
      </w:r>
      <w:r w:rsidR="0030370F">
        <w:rPr>
          <w:rFonts w:ascii="Times New Roman" w:hAnsi="Times New Roman"/>
          <w:color w:val="000000"/>
          <w:sz w:val="24"/>
        </w:rPr>
        <w:t xml:space="preserve"> Where a member seeks a transfer and states he has changed residence the following</w:t>
      </w:r>
    </w:p>
    <w:p w:rsidR="0030370F" w:rsidRDefault="0030370F" w:rsidP="0030370F">
      <w:pPr>
        <w:ind w:firstLine="720"/>
        <w:rPr>
          <w:rFonts w:ascii="Times New Roman" w:hAnsi="Times New Roman"/>
          <w:color w:val="000000"/>
          <w:sz w:val="24"/>
        </w:rPr>
      </w:pPr>
      <w:r>
        <w:rPr>
          <w:rFonts w:ascii="Times New Roman" w:hAnsi="Times New Roman"/>
          <w:color w:val="000000"/>
          <w:sz w:val="24"/>
        </w:rPr>
        <w:t>shall apply.</w:t>
      </w:r>
    </w:p>
    <w:p w:rsidR="0030370F" w:rsidRDefault="0030370F" w:rsidP="0030370F">
      <w:pPr>
        <w:ind w:left="720"/>
        <w:rPr>
          <w:rFonts w:ascii="Times New Roman" w:hAnsi="Times New Roman"/>
          <w:color w:val="000000"/>
          <w:sz w:val="24"/>
        </w:rPr>
      </w:pPr>
    </w:p>
    <w:p w:rsidR="0030370F" w:rsidRDefault="0025766D" w:rsidP="0030370F">
      <w:pPr>
        <w:rPr>
          <w:rFonts w:ascii="Times New Roman" w:hAnsi="Times New Roman"/>
          <w:color w:val="000000"/>
          <w:sz w:val="24"/>
        </w:rPr>
      </w:pPr>
      <w:r>
        <w:rPr>
          <w:rFonts w:ascii="Times New Roman" w:hAnsi="Times New Roman"/>
          <w:color w:val="000000"/>
          <w:sz w:val="24"/>
        </w:rPr>
        <w:t>No 3</w:t>
      </w:r>
      <w:r w:rsidR="0030370F">
        <w:rPr>
          <w:rFonts w:ascii="Times New Roman" w:hAnsi="Times New Roman"/>
          <w:color w:val="000000"/>
          <w:sz w:val="24"/>
        </w:rPr>
        <w:t>.2</w:t>
      </w:r>
      <w:r>
        <w:rPr>
          <w:rFonts w:ascii="Times New Roman" w:hAnsi="Times New Roman"/>
          <w:color w:val="000000"/>
          <w:sz w:val="24"/>
        </w:rPr>
        <w:t>.</w:t>
      </w:r>
      <w:r w:rsidR="0030370F">
        <w:rPr>
          <w:rFonts w:ascii="Times New Roman" w:hAnsi="Times New Roman"/>
          <w:color w:val="000000"/>
          <w:sz w:val="24"/>
        </w:rPr>
        <w:t xml:space="preserve"> Where the validity of an address is queried it is the responsibility of the applicant to </w:t>
      </w:r>
    </w:p>
    <w:p w:rsidR="0030370F" w:rsidRDefault="0030370F" w:rsidP="0030370F">
      <w:pPr>
        <w:ind w:left="720"/>
        <w:rPr>
          <w:rFonts w:ascii="Times New Roman" w:hAnsi="Times New Roman"/>
          <w:color w:val="000000"/>
          <w:sz w:val="24"/>
        </w:rPr>
      </w:pPr>
      <w:r>
        <w:rPr>
          <w:rFonts w:ascii="Times New Roman" w:hAnsi="Times New Roman"/>
          <w:color w:val="000000"/>
          <w:sz w:val="24"/>
        </w:rPr>
        <w:t>show that his claimed address is correct. If he claims to have bought a property he must show evidence of purchase and evidence of living in the house e.g utility bills and proof from Government Depts. Such as Social Protection /Revenue Commissioners.</w:t>
      </w:r>
    </w:p>
    <w:p w:rsidR="0030370F" w:rsidRDefault="0030370F" w:rsidP="0030370F">
      <w:pPr>
        <w:ind w:left="720"/>
        <w:rPr>
          <w:rFonts w:ascii="Times New Roman" w:hAnsi="Times New Roman"/>
          <w:color w:val="000000"/>
          <w:sz w:val="24"/>
        </w:rPr>
      </w:pPr>
      <w:r>
        <w:rPr>
          <w:rFonts w:ascii="Times New Roman" w:hAnsi="Times New Roman"/>
          <w:color w:val="000000"/>
          <w:sz w:val="24"/>
        </w:rPr>
        <w:t>If he claims to be living in rented accommodation he must show he has been living in the house for at least one month prior to the application. Rent book and similar evidence to the previous paragraph will suffice.</w:t>
      </w:r>
    </w:p>
    <w:p w:rsidR="0030370F" w:rsidRDefault="0030370F" w:rsidP="0030370F">
      <w:pPr>
        <w:ind w:left="720"/>
        <w:rPr>
          <w:rFonts w:ascii="Times New Roman" w:hAnsi="Times New Roman"/>
          <w:color w:val="000000"/>
          <w:sz w:val="24"/>
        </w:rPr>
      </w:pPr>
    </w:p>
    <w:p w:rsidR="0030370F" w:rsidRDefault="0025766D" w:rsidP="0030370F">
      <w:pPr>
        <w:rPr>
          <w:rFonts w:ascii="Times New Roman" w:hAnsi="Times New Roman"/>
          <w:color w:val="000000"/>
          <w:sz w:val="24"/>
        </w:rPr>
      </w:pPr>
      <w:r>
        <w:rPr>
          <w:rFonts w:ascii="Times New Roman" w:hAnsi="Times New Roman"/>
          <w:color w:val="000000"/>
          <w:sz w:val="24"/>
        </w:rPr>
        <w:t>No 3</w:t>
      </w:r>
      <w:r w:rsidR="0030370F">
        <w:rPr>
          <w:rFonts w:ascii="Times New Roman" w:hAnsi="Times New Roman"/>
          <w:color w:val="000000"/>
          <w:sz w:val="24"/>
        </w:rPr>
        <w:t>.3</w:t>
      </w:r>
      <w:r>
        <w:rPr>
          <w:rFonts w:ascii="Times New Roman" w:hAnsi="Times New Roman"/>
          <w:color w:val="000000"/>
          <w:sz w:val="24"/>
        </w:rPr>
        <w:t>.</w:t>
      </w:r>
      <w:r w:rsidR="0030370F">
        <w:rPr>
          <w:rFonts w:ascii="Times New Roman" w:hAnsi="Times New Roman"/>
          <w:color w:val="000000"/>
          <w:sz w:val="24"/>
        </w:rPr>
        <w:t xml:space="preserve"> A member who wishes to leave one club to join another within the county must apply </w:t>
      </w:r>
    </w:p>
    <w:p w:rsidR="0030370F" w:rsidRDefault="0030370F" w:rsidP="0030370F">
      <w:pPr>
        <w:ind w:left="720"/>
        <w:rPr>
          <w:rFonts w:ascii="Times New Roman" w:hAnsi="Times New Roman"/>
          <w:color w:val="000000"/>
          <w:sz w:val="24"/>
        </w:rPr>
      </w:pPr>
      <w:r>
        <w:rPr>
          <w:rFonts w:ascii="Times New Roman" w:hAnsi="Times New Roman"/>
          <w:color w:val="000000"/>
          <w:sz w:val="24"/>
        </w:rPr>
        <w:t>to the County Committee through the County Secretary for a transfer on a standard application form. The completed application form mu</w:t>
      </w:r>
      <w:r w:rsidR="00A31945">
        <w:rPr>
          <w:rFonts w:ascii="Times New Roman" w:hAnsi="Times New Roman"/>
          <w:color w:val="000000"/>
          <w:sz w:val="24"/>
        </w:rPr>
        <w:t xml:space="preserve">st be with the County Secretary </w:t>
      </w:r>
      <w:r>
        <w:rPr>
          <w:rFonts w:ascii="Times New Roman" w:hAnsi="Times New Roman"/>
          <w:color w:val="000000"/>
          <w:sz w:val="24"/>
        </w:rPr>
        <w:t>before 1</w:t>
      </w:r>
      <w:r>
        <w:rPr>
          <w:rFonts w:ascii="Times New Roman" w:hAnsi="Times New Roman"/>
          <w:color w:val="000000"/>
          <w:sz w:val="24"/>
          <w:vertAlign w:val="superscript"/>
        </w:rPr>
        <w:t>st</w:t>
      </w:r>
      <w:r>
        <w:rPr>
          <w:rFonts w:ascii="Times New Roman" w:hAnsi="Times New Roman"/>
          <w:color w:val="000000"/>
          <w:sz w:val="24"/>
        </w:rPr>
        <w:t xml:space="preserve"> February in the given year otherwise it will be deemed out of order.</w:t>
      </w:r>
    </w:p>
    <w:p w:rsidR="0030370F" w:rsidRDefault="0030370F" w:rsidP="0030370F">
      <w:pPr>
        <w:ind w:left="720"/>
        <w:rPr>
          <w:rFonts w:ascii="Times New Roman" w:hAnsi="Times New Roman"/>
          <w:color w:val="000000"/>
          <w:sz w:val="24"/>
        </w:rPr>
      </w:pPr>
    </w:p>
    <w:p w:rsidR="0030370F" w:rsidRDefault="0025766D" w:rsidP="0030370F">
      <w:pPr>
        <w:rPr>
          <w:rFonts w:ascii="Times New Roman" w:hAnsi="Times New Roman"/>
          <w:color w:val="000000"/>
          <w:sz w:val="24"/>
        </w:rPr>
      </w:pPr>
      <w:r>
        <w:rPr>
          <w:rFonts w:ascii="Times New Roman" w:hAnsi="Times New Roman"/>
          <w:color w:val="000000"/>
          <w:sz w:val="24"/>
        </w:rPr>
        <w:t>No 3</w:t>
      </w:r>
      <w:r w:rsidR="0030370F">
        <w:rPr>
          <w:rFonts w:ascii="Times New Roman" w:hAnsi="Times New Roman"/>
          <w:color w:val="000000"/>
          <w:sz w:val="24"/>
        </w:rPr>
        <w:t>.4</w:t>
      </w:r>
      <w:r>
        <w:rPr>
          <w:rFonts w:ascii="Times New Roman" w:hAnsi="Times New Roman"/>
          <w:color w:val="000000"/>
          <w:sz w:val="24"/>
        </w:rPr>
        <w:t>.</w:t>
      </w:r>
      <w:r w:rsidR="0030370F">
        <w:rPr>
          <w:rFonts w:ascii="Times New Roman" w:hAnsi="Times New Roman"/>
          <w:color w:val="000000"/>
          <w:sz w:val="24"/>
        </w:rPr>
        <w:t xml:space="preserve"> On or before 1</w:t>
      </w:r>
      <w:r w:rsidR="0030370F">
        <w:rPr>
          <w:rFonts w:ascii="Times New Roman" w:hAnsi="Times New Roman"/>
          <w:color w:val="000000"/>
          <w:sz w:val="24"/>
          <w:vertAlign w:val="superscript"/>
        </w:rPr>
        <w:t>st</w:t>
      </w:r>
      <w:r w:rsidR="0030370F">
        <w:rPr>
          <w:rFonts w:ascii="Times New Roman" w:hAnsi="Times New Roman"/>
          <w:color w:val="000000"/>
          <w:sz w:val="24"/>
        </w:rPr>
        <w:t xml:space="preserve"> March a list of transfers applied for shall be circulated to all clubs </w:t>
      </w:r>
    </w:p>
    <w:p w:rsidR="0030370F" w:rsidRDefault="0030370F" w:rsidP="0030370F">
      <w:pPr>
        <w:rPr>
          <w:rFonts w:ascii="Times New Roman" w:hAnsi="Times New Roman"/>
          <w:color w:val="000000"/>
          <w:sz w:val="24"/>
        </w:rPr>
      </w:pPr>
      <w:r>
        <w:rPr>
          <w:rFonts w:ascii="Times New Roman" w:hAnsi="Times New Roman"/>
          <w:color w:val="000000"/>
          <w:sz w:val="24"/>
        </w:rPr>
        <w:tab/>
        <w:t xml:space="preserve">together with the current status of each application.  </w:t>
      </w:r>
    </w:p>
    <w:p w:rsidR="0030370F" w:rsidRDefault="0030370F" w:rsidP="0030370F">
      <w:pPr>
        <w:rPr>
          <w:rFonts w:ascii="Times New Roman" w:hAnsi="Times New Roman"/>
          <w:color w:val="000000"/>
          <w:sz w:val="24"/>
        </w:rPr>
      </w:pPr>
    </w:p>
    <w:p w:rsidR="00A31945" w:rsidRDefault="0025766D" w:rsidP="0030370F">
      <w:pPr>
        <w:rPr>
          <w:rFonts w:ascii="Times New Roman" w:hAnsi="Times New Roman"/>
          <w:b/>
          <w:color w:val="000000"/>
          <w:sz w:val="24"/>
          <w:szCs w:val="24"/>
        </w:rPr>
      </w:pPr>
      <w:r>
        <w:rPr>
          <w:rFonts w:ascii="Times New Roman" w:hAnsi="Times New Roman"/>
          <w:b/>
          <w:color w:val="000000"/>
          <w:sz w:val="24"/>
          <w:szCs w:val="24"/>
        </w:rPr>
        <w:t>4</w:t>
      </w:r>
      <w:r w:rsidR="0030370F">
        <w:rPr>
          <w:rFonts w:ascii="Times New Roman" w:hAnsi="Times New Roman"/>
          <w:color w:val="000000"/>
          <w:sz w:val="24"/>
          <w:szCs w:val="24"/>
        </w:rPr>
        <w:tab/>
      </w:r>
      <w:r w:rsidR="0030370F" w:rsidRPr="0030370F">
        <w:rPr>
          <w:rFonts w:ascii="Times New Roman" w:hAnsi="Times New Roman"/>
          <w:b/>
          <w:color w:val="000000"/>
          <w:sz w:val="24"/>
          <w:szCs w:val="24"/>
        </w:rPr>
        <w:t>Attachment to first Club</w:t>
      </w:r>
    </w:p>
    <w:p w:rsidR="0030370F" w:rsidRPr="0030370F" w:rsidRDefault="0030370F" w:rsidP="0030370F">
      <w:pPr>
        <w:rPr>
          <w:rFonts w:ascii="Times New Roman" w:hAnsi="Times New Roman"/>
          <w:color w:val="000000"/>
          <w:sz w:val="24"/>
          <w:szCs w:val="24"/>
        </w:rPr>
      </w:pPr>
      <w:r>
        <w:rPr>
          <w:rFonts w:ascii="Times New Roman" w:hAnsi="Times New Roman"/>
          <w:color w:val="000000"/>
          <w:sz w:val="24"/>
          <w:szCs w:val="24"/>
        </w:rPr>
        <w:t xml:space="preserve"> </w:t>
      </w:r>
    </w:p>
    <w:p w:rsidR="0030370F" w:rsidRDefault="0025766D" w:rsidP="0030370F">
      <w:pPr>
        <w:rPr>
          <w:rFonts w:ascii="Times New Roman" w:hAnsi="Times New Roman"/>
          <w:color w:val="000000"/>
          <w:sz w:val="24"/>
          <w:szCs w:val="24"/>
        </w:rPr>
      </w:pPr>
      <w:r>
        <w:rPr>
          <w:rFonts w:ascii="Times New Roman" w:hAnsi="Times New Roman"/>
          <w:color w:val="000000"/>
          <w:sz w:val="24"/>
          <w:szCs w:val="24"/>
        </w:rPr>
        <w:t>No 4</w:t>
      </w:r>
      <w:r w:rsidR="0030370F">
        <w:rPr>
          <w:rFonts w:ascii="Times New Roman" w:hAnsi="Times New Roman"/>
          <w:color w:val="000000"/>
          <w:sz w:val="24"/>
          <w:szCs w:val="24"/>
        </w:rPr>
        <w:t>.1.</w:t>
      </w:r>
      <w:r w:rsidR="0030370F" w:rsidRPr="0030370F">
        <w:rPr>
          <w:rFonts w:ascii="Times New Roman" w:hAnsi="Times New Roman"/>
          <w:color w:val="000000"/>
          <w:sz w:val="24"/>
          <w:szCs w:val="24"/>
        </w:rPr>
        <w:t xml:space="preserve"> Membership of cl</w:t>
      </w:r>
      <w:r w:rsidR="00F450D2">
        <w:rPr>
          <w:rFonts w:ascii="Times New Roman" w:hAnsi="Times New Roman"/>
          <w:color w:val="000000"/>
          <w:sz w:val="24"/>
          <w:szCs w:val="24"/>
        </w:rPr>
        <w:t xml:space="preserve">ubs shall normally be confined </w:t>
      </w:r>
      <w:r w:rsidR="0030370F" w:rsidRPr="0030370F">
        <w:rPr>
          <w:rFonts w:ascii="Times New Roman" w:hAnsi="Times New Roman"/>
          <w:color w:val="000000"/>
          <w:sz w:val="24"/>
          <w:szCs w:val="24"/>
        </w:rPr>
        <w:t xml:space="preserve">to the Catchment Area in which </w:t>
      </w:r>
      <w:r w:rsidR="0030370F">
        <w:rPr>
          <w:rFonts w:ascii="Times New Roman" w:hAnsi="Times New Roman"/>
          <w:color w:val="000000"/>
          <w:sz w:val="24"/>
          <w:szCs w:val="24"/>
        </w:rPr>
        <w:t xml:space="preserve">   </w:t>
      </w:r>
    </w:p>
    <w:p w:rsidR="0030370F" w:rsidRDefault="0030370F" w:rsidP="0030370F">
      <w:pPr>
        <w:ind w:firstLine="720"/>
        <w:rPr>
          <w:rFonts w:ascii="Times New Roman" w:hAnsi="Times New Roman"/>
          <w:color w:val="000000"/>
          <w:sz w:val="24"/>
          <w:szCs w:val="24"/>
        </w:rPr>
      </w:pPr>
      <w:r w:rsidRPr="0030370F">
        <w:rPr>
          <w:rFonts w:ascii="Times New Roman" w:hAnsi="Times New Roman"/>
          <w:color w:val="000000"/>
          <w:sz w:val="24"/>
          <w:szCs w:val="24"/>
        </w:rPr>
        <w:t>players reside.</w:t>
      </w:r>
    </w:p>
    <w:p w:rsidR="00A31945" w:rsidRDefault="00A31945" w:rsidP="0030370F">
      <w:pPr>
        <w:rPr>
          <w:rFonts w:ascii="Times New Roman" w:hAnsi="Times New Roman"/>
          <w:color w:val="000000"/>
          <w:sz w:val="24"/>
          <w:szCs w:val="24"/>
        </w:rPr>
      </w:pPr>
    </w:p>
    <w:p w:rsidR="0030370F" w:rsidRPr="0030370F" w:rsidRDefault="00A31945" w:rsidP="0030370F">
      <w:pPr>
        <w:rPr>
          <w:rFonts w:ascii="Times New Roman" w:hAnsi="Times New Roman"/>
          <w:color w:val="000000"/>
          <w:sz w:val="24"/>
          <w:szCs w:val="24"/>
        </w:rPr>
      </w:pPr>
      <w:r>
        <w:rPr>
          <w:rFonts w:ascii="Times New Roman" w:hAnsi="Times New Roman"/>
          <w:color w:val="000000"/>
          <w:sz w:val="24"/>
          <w:szCs w:val="24"/>
        </w:rPr>
        <w:t xml:space="preserve">No </w:t>
      </w:r>
      <w:r w:rsidR="0025766D">
        <w:rPr>
          <w:rFonts w:ascii="Times New Roman" w:hAnsi="Times New Roman"/>
          <w:color w:val="000000"/>
          <w:sz w:val="24"/>
          <w:szCs w:val="24"/>
        </w:rPr>
        <w:t>4</w:t>
      </w:r>
      <w:r w:rsidR="0030370F">
        <w:rPr>
          <w:rFonts w:ascii="Times New Roman" w:hAnsi="Times New Roman"/>
          <w:color w:val="000000"/>
          <w:sz w:val="24"/>
          <w:szCs w:val="24"/>
        </w:rPr>
        <w:t xml:space="preserve">.2. </w:t>
      </w:r>
      <w:r w:rsidR="0030370F" w:rsidRPr="0030370F">
        <w:rPr>
          <w:rFonts w:ascii="Times New Roman" w:hAnsi="Times New Roman"/>
          <w:color w:val="000000"/>
          <w:sz w:val="24"/>
          <w:szCs w:val="24"/>
        </w:rPr>
        <w:t xml:space="preserve"> A new playing member of the Association may become a member of the club</w:t>
      </w:r>
    </w:p>
    <w:p w:rsidR="0030370F" w:rsidRPr="0030370F" w:rsidRDefault="0030370F" w:rsidP="0030370F">
      <w:pPr>
        <w:ind w:left="720"/>
        <w:rPr>
          <w:rFonts w:ascii="Times New Roman" w:hAnsi="Times New Roman"/>
          <w:color w:val="000000"/>
          <w:sz w:val="24"/>
          <w:szCs w:val="24"/>
        </w:rPr>
      </w:pPr>
      <w:r w:rsidRPr="0030370F">
        <w:rPr>
          <w:rFonts w:ascii="Times New Roman" w:hAnsi="Times New Roman"/>
          <w:color w:val="000000"/>
          <w:sz w:val="24"/>
          <w:szCs w:val="24"/>
        </w:rPr>
        <w:t>(1) within the Catchment Area where he resides or</w:t>
      </w:r>
      <w:r>
        <w:rPr>
          <w:rFonts w:ascii="Times New Roman" w:hAnsi="Times New Roman"/>
          <w:color w:val="000000"/>
          <w:sz w:val="24"/>
          <w:szCs w:val="24"/>
        </w:rPr>
        <w:t xml:space="preserve"> </w:t>
      </w:r>
      <w:r w:rsidRPr="0030370F">
        <w:rPr>
          <w:rFonts w:ascii="Times New Roman" w:hAnsi="Times New Roman"/>
          <w:color w:val="000000"/>
          <w:sz w:val="24"/>
          <w:szCs w:val="24"/>
        </w:rPr>
        <w:t>(2) a club within the catchment area of which his parents were in permanent residence at the time of his birth as set d</w:t>
      </w:r>
      <w:r w:rsidR="00D133DE">
        <w:rPr>
          <w:rFonts w:ascii="Times New Roman" w:hAnsi="Times New Roman"/>
          <w:color w:val="000000"/>
          <w:sz w:val="24"/>
          <w:szCs w:val="24"/>
        </w:rPr>
        <w:t>own in Riall 6.3. (b) T.O. 2016</w:t>
      </w:r>
      <w:r w:rsidRPr="0030370F">
        <w:rPr>
          <w:rFonts w:ascii="Times New Roman" w:hAnsi="Times New Roman"/>
          <w:color w:val="000000"/>
          <w:sz w:val="24"/>
          <w:szCs w:val="24"/>
        </w:rPr>
        <w:t xml:space="preserve">. </w:t>
      </w:r>
    </w:p>
    <w:p w:rsidR="00D133DE" w:rsidRDefault="0030370F" w:rsidP="0030370F">
      <w:pPr>
        <w:ind w:left="720"/>
        <w:rPr>
          <w:rFonts w:ascii="Times New Roman" w:hAnsi="Times New Roman"/>
          <w:b/>
          <w:i/>
          <w:color w:val="000000"/>
          <w:sz w:val="24"/>
          <w:szCs w:val="24"/>
        </w:rPr>
      </w:pPr>
      <w:r w:rsidRPr="0030370F">
        <w:rPr>
          <w:rFonts w:ascii="Times New Roman" w:hAnsi="Times New Roman"/>
          <w:color w:val="000000"/>
          <w:sz w:val="24"/>
          <w:szCs w:val="24"/>
        </w:rPr>
        <w:t xml:space="preserve">In the event that there is more than one club within both Catchment Areas he may join </w:t>
      </w:r>
      <w:r w:rsidR="00D133DE">
        <w:rPr>
          <w:rFonts w:ascii="Times New Roman" w:hAnsi="Times New Roman"/>
          <w:color w:val="000000"/>
          <w:sz w:val="24"/>
          <w:szCs w:val="24"/>
        </w:rPr>
        <w:t>the club of his choice</w:t>
      </w:r>
      <w:r w:rsidRPr="0030370F">
        <w:rPr>
          <w:rFonts w:ascii="Times New Roman" w:hAnsi="Times New Roman"/>
          <w:color w:val="000000"/>
          <w:sz w:val="24"/>
          <w:szCs w:val="24"/>
        </w:rPr>
        <w:t>.</w:t>
      </w:r>
      <w:r w:rsidR="00D133DE">
        <w:rPr>
          <w:rFonts w:ascii="Times New Roman" w:hAnsi="Times New Roman"/>
          <w:color w:val="000000"/>
          <w:sz w:val="24"/>
          <w:szCs w:val="24"/>
        </w:rPr>
        <w:t xml:space="preserve"> </w:t>
      </w:r>
      <w:r w:rsidRPr="0030370F">
        <w:rPr>
          <w:rFonts w:ascii="Times New Roman" w:hAnsi="Times New Roman"/>
          <w:color w:val="000000"/>
          <w:sz w:val="24"/>
          <w:szCs w:val="24"/>
        </w:rPr>
        <w:t>If he subsequently decides to join another club he must apply for a transfer.</w:t>
      </w:r>
      <w:r w:rsidRPr="0030370F">
        <w:rPr>
          <w:rFonts w:ascii="Times New Roman" w:hAnsi="Times New Roman"/>
          <w:b/>
          <w:i/>
          <w:color w:val="000000"/>
          <w:sz w:val="24"/>
          <w:szCs w:val="24"/>
        </w:rPr>
        <w:t xml:space="preserve"> </w:t>
      </w:r>
      <w:r w:rsidRPr="0030370F">
        <w:rPr>
          <w:rFonts w:ascii="Times New Roman" w:hAnsi="Times New Roman"/>
          <w:color w:val="000000"/>
          <w:sz w:val="24"/>
          <w:szCs w:val="24"/>
        </w:rPr>
        <w:t>(3)</w:t>
      </w:r>
      <w:r w:rsidR="00D133DE">
        <w:rPr>
          <w:rFonts w:ascii="Times New Roman" w:hAnsi="Times New Roman"/>
          <w:color w:val="000000"/>
          <w:sz w:val="24"/>
          <w:szCs w:val="24"/>
        </w:rPr>
        <w:t xml:space="preserve"> </w:t>
      </w:r>
      <w:r w:rsidRPr="0030370F">
        <w:rPr>
          <w:rFonts w:ascii="Times New Roman" w:hAnsi="Times New Roman"/>
          <w:color w:val="000000"/>
          <w:sz w:val="24"/>
          <w:szCs w:val="24"/>
        </w:rPr>
        <w:t>Parishes with</w:t>
      </w:r>
      <w:r w:rsidR="00D133DE">
        <w:rPr>
          <w:rFonts w:ascii="Times New Roman" w:hAnsi="Times New Roman"/>
          <w:color w:val="000000"/>
          <w:sz w:val="24"/>
          <w:szCs w:val="24"/>
        </w:rPr>
        <w:t>in the area f</w:t>
      </w:r>
      <w:r w:rsidRPr="0030370F">
        <w:rPr>
          <w:rFonts w:ascii="Times New Roman" w:hAnsi="Times New Roman"/>
          <w:color w:val="000000"/>
          <w:sz w:val="24"/>
          <w:szCs w:val="24"/>
        </w:rPr>
        <w:t>ormerly known as Limerick City Borough shall be deemed a common catchment area for membership of the clubs within that area</w:t>
      </w:r>
      <w:r w:rsidRPr="0030370F">
        <w:rPr>
          <w:rFonts w:ascii="Times New Roman" w:hAnsi="Times New Roman"/>
          <w:b/>
          <w:i/>
          <w:color w:val="000000"/>
          <w:sz w:val="24"/>
          <w:szCs w:val="24"/>
        </w:rPr>
        <w:t xml:space="preserve">.   </w:t>
      </w:r>
    </w:p>
    <w:p w:rsidR="00A31945" w:rsidRDefault="0030370F" w:rsidP="00A31945">
      <w:pPr>
        <w:ind w:left="720"/>
        <w:rPr>
          <w:rFonts w:ascii="Times New Roman" w:hAnsi="Times New Roman"/>
          <w:b/>
          <w:i/>
          <w:color w:val="000000"/>
          <w:sz w:val="24"/>
          <w:szCs w:val="24"/>
        </w:rPr>
      </w:pPr>
      <w:r w:rsidRPr="0030370F">
        <w:rPr>
          <w:rFonts w:ascii="Times New Roman" w:hAnsi="Times New Roman"/>
          <w:b/>
          <w:i/>
          <w:color w:val="000000"/>
          <w:sz w:val="24"/>
          <w:szCs w:val="24"/>
        </w:rPr>
        <w:t xml:space="preserve">                                                                                        </w:t>
      </w:r>
    </w:p>
    <w:p w:rsidR="0030370F" w:rsidRPr="00A31945" w:rsidRDefault="00A31945" w:rsidP="00A31945">
      <w:pPr>
        <w:rPr>
          <w:rFonts w:ascii="Times New Roman" w:hAnsi="Times New Roman"/>
          <w:b/>
          <w:i/>
          <w:color w:val="000000"/>
          <w:sz w:val="24"/>
          <w:szCs w:val="24"/>
        </w:rPr>
      </w:pPr>
      <w:r>
        <w:rPr>
          <w:rFonts w:ascii="Times New Roman" w:hAnsi="Times New Roman"/>
          <w:color w:val="000000"/>
          <w:sz w:val="24"/>
          <w:szCs w:val="24"/>
        </w:rPr>
        <w:t xml:space="preserve">No </w:t>
      </w:r>
      <w:r w:rsidR="0025766D">
        <w:rPr>
          <w:rFonts w:ascii="Times New Roman" w:hAnsi="Times New Roman"/>
          <w:color w:val="000000"/>
          <w:sz w:val="24"/>
          <w:szCs w:val="24"/>
        </w:rPr>
        <w:t>4</w:t>
      </w:r>
      <w:r w:rsidR="0030370F">
        <w:rPr>
          <w:rFonts w:ascii="Times New Roman" w:hAnsi="Times New Roman"/>
          <w:color w:val="000000"/>
          <w:sz w:val="24"/>
          <w:szCs w:val="24"/>
        </w:rPr>
        <w:t xml:space="preserve">.3. </w:t>
      </w:r>
      <w:r w:rsidR="0030370F" w:rsidRPr="0030370F">
        <w:rPr>
          <w:rFonts w:ascii="Times New Roman" w:hAnsi="Times New Roman"/>
          <w:color w:val="000000"/>
          <w:sz w:val="24"/>
          <w:szCs w:val="24"/>
        </w:rPr>
        <w:t xml:space="preserve">Catchment areas for clubs shall be decided by the County Committee in consultation </w:t>
      </w:r>
    </w:p>
    <w:p w:rsidR="0030370F" w:rsidRPr="0030370F" w:rsidRDefault="0030370F" w:rsidP="0030370F">
      <w:pPr>
        <w:ind w:left="720"/>
        <w:rPr>
          <w:rFonts w:ascii="Times New Roman" w:hAnsi="Times New Roman"/>
          <w:color w:val="000000"/>
          <w:sz w:val="24"/>
          <w:szCs w:val="24"/>
        </w:rPr>
      </w:pPr>
      <w:r w:rsidRPr="0030370F">
        <w:rPr>
          <w:rFonts w:ascii="Times New Roman" w:hAnsi="Times New Roman"/>
          <w:color w:val="000000"/>
          <w:sz w:val="24"/>
          <w:szCs w:val="24"/>
        </w:rPr>
        <w:t>with the relevant clubs and Divisional Committees. Alterations require the consent of the County Committee.</w:t>
      </w:r>
    </w:p>
    <w:p w:rsidR="0030370F" w:rsidRPr="0030370F" w:rsidRDefault="0030370F" w:rsidP="0030370F">
      <w:pPr>
        <w:ind w:left="720"/>
        <w:rPr>
          <w:rFonts w:ascii="Times New Roman" w:hAnsi="Times New Roman"/>
          <w:color w:val="000000"/>
          <w:sz w:val="24"/>
          <w:szCs w:val="24"/>
        </w:rPr>
      </w:pPr>
      <w:r w:rsidRPr="0030370F">
        <w:rPr>
          <w:rFonts w:ascii="Times New Roman" w:hAnsi="Times New Roman"/>
          <w:color w:val="000000"/>
          <w:sz w:val="24"/>
          <w:szCs w:val="24"/>
        </w:rPr>
        <w:t xml:space="preserve"> </w:t>
      </w:r>
    </w:p>
    <w:p w:rsidR="00A31945" w:rsidRDefault="0025766D" w:rsidP="00A31945">
      <w:pPr>
        <w:rPr>
          <w:rFonts w:ascii="Times New Roman" w:hAnsi="Times New Roman"/>
          <w:color w:val="000000"/>
          <w:sz w:val="24"/>
          <w:szCs w:val="24"/>
        </w:rPr>
      </w:pPr>
      <w:r>
        <w:rPr>
          <w:rFonts w:ascii="Times New Roman" w:hAnsi="Times New Roman"/>
          <w:color w:val="000000"/>
          <w:sz w:val="24"/>
          <w:szCs w:val="24"/>
        </w:rPr>
        <w:t>No. 4</w:t>
      </w:r>
      <w:r w:rsidR="00A31945">
        <w:rPr>
          <w:rFonts w:ascii="Times New Roman" w:hAnsi="Times New Roman"/>
          <w:color w:val="000000"/>
          <w:sz w:val="24"/>
          <w:szCs w:val="24"/>
        </w:rPr>
        <w:t xml:space="preserve">.4. </w:t>
      </w:r>
      <w:r w:rsidR="0030370F" w:rsidRPr="0030370F">
        <w:rPr>
          <w:rFonts w:ascii="Times New Roman" w:hAnsi="Times New Roman"/>
          <w:color w:val="000000"/>
          <w:sz w:val="24"/>
          <w:szCs w:val="24"/>
        </w:rPr>
        <w:t xml:space="preserve">In the case of clubs within the former Limerick City Borough area affected by the </w:t>
      </w:r>
    </w:p>
    <w:p w:rsidR="0030370F" w:rsidRDefault="0030370F" w:rsidP="00A31945">
      <w:pPr>
        <w:ind w:left="720" w:firstLine="60"/>
        <w:rPr>
          <w:rFonts w:ascii="Times New Roman" w:hAnsi="Times New Roman"/>
          <w:color w:val="000000"/>
          <w:sz w:val="24"/>
          <w:szCs w:val="24"/>
        </w:rPr>
      </w:pPr>
      <w:r w:rsidRPr="0030370F">
        <w:rPr>
          <w:rFonts w:ascii="Times New Roman" w:hAnsi="Times New Roman"/>
          <w:color w:val="000000"/>
          <w:sz w:val="24"/>
          <w:szCs w:val="24"/>
        </w:rPr>
        <w:t xml:space="preserve">Regeneration Programme, children of former playing members of such a club </w:t>
      </w:r>
      <w:r w:rsidR="00A31945">
        <w:rPr>
          <w:rFonts w:ascii="Times New Roman" w:hAnsi="Times New Roman"/>
          <w:color w:val="000000"/>
          <w:sz w:val="24"/>
          <w:szCs w:val="24"/>
        </w:rPr>
        <w:t xml:space="preserve"> </w:t>
      </w:r>
      <w:r w:rsidRPr="0030370F">
        <w:rPr>
          <w:rFonts w:ascii="Times New Roman" w:hAnsi="Times New Roman"/>
          <w:color w:val="000000"/>
          <w:sz w:val="24"/>
          <w:szCs w:val="24"/>
        </w:rPr>
        <w:t>residing outside the Catchment Area of the parents club with whom they wish to play may be deemed eligible by County Committee provided they are registered as youth members of their parent</w:t>
      </w:r>
      <w:r w:rsidR="00D133DE">
        <w:rPr>
          <w:rFonts w:ascii="Times New Roman" w:hAnsi="Times New Roman"/>
          <w:color w:val="000000"/>
          <w:sz w:val="24"/>
          <w:szCs w:val="24"/>
        </w:rPr>
        <w:t>’</w:t>
      </w:r>
      <w:r w:rsidRPr="0030370F">
        <w:rPr>
          <w:rFonts w:ascii="Times New Roman" w:hAnsi="Times New Roman"/>
          <w:color w:val="000000"/>
          <w:sz w:val="24"/>
          <w:szCs w:val="24"/>
        </w:rPr>
        <w:t xml:space="preserve">s club prior to reaching 11 years of age and that the parental club is their first club.  </w:t>
      </w:r>
    </w:p>
    <w:p w:rsidR="00A31945" w:rsidRPr="0030370F" w:rsidRDefault="00A31945" w:rsidP="00A31945">
      <w:pPr>
        <w:ind w:left="720" w:firstLine="60"/>
        <w:rPr>
          <w:rFonts w:ascii="Times New Roman" w:hAnsi="Times New Roman"/>
          <w:color w:val="000000"/>
          <w:sz w:val="24"/>
          <w:szCs w:val="24"/>
        </w:rPr>
      </w:pPr>
    </w:p>
    <w:p w:rsidR="0030370F" w:rsidRPr="00D133DE" w:rsidRDefault="00A31945" w:rsidP="00D133DE">
      <w:pPr>
        <w:ind w:left="720" w:hanging="720"/>
        <w:rPr>
          <w:rFonts w:ascii="Times New Roman" w:hAnsi="Times New Roman"/>
          <w:color w:val="000000"/>
          <w:sz w:val="24"/>
          <w:szCs w:val="24"/>
        </w:rPr>
      </w:pPr>
      <w:r>
        <w:rPr>
          <w:rFonts w:ascii="Times New Roman" w:hAnsi="Times New Roman"/>
          <w:color w:val="000000"/>
          <w:sz w:val="24"/>
          <w:szCs w:val="24"/>
        </w:rPr>
        <w:t xml:space="preserve">No </w:t>
      </w:r>
      <w:r w:rsidR="0025766D">
        <w:rPr>
          <w:rFonts w:ascii="Times New Roman" w:hAnsi="Times New Roman"/>
          <w:color w:val="000000"/>
          <w:sz w:val="24"/>
          <w:szCs w:val="24"/>
        </w:rPr>
        <w:t>4</w:t>
      </w:r>
      <w:r w:rsidR="0030370F">
        <w:rPr>
          <w:rFonts w:ascii="Times New Roman" w:hAnsi="Times New Roman"/>
          <w:color w:val="000000"/>
          <w:sz w:val="24"/>
          <w:szCs w:val="24"/>
        </w:rPr>
        <w:t>.5</w:t>
      </w:r>
      <w:r w:rsidR="0030370F">
        <w:rPr>
          <w:rFonts w:ascii="Times New Roman" w:hAnsi="Times New Roman"/>
          <w:color w:val="000000"/>
          <w:sz w:val="24"/>
          <w:szCs w:val="24"/>
        </w:rPr>
        <w:tab/>
      </w:r>
      <w:r w:rsidR="0030370F" w:rsidRPr="0030370F">
        <w:rPr>
          <w:rFonts w:ascii="Times New Roman" w:hAnsi="Times New Roman"/>
          <w:color w:val="000000"/>
          <w:sz w:val="24"/>
          <w:szCs w:val="24"/>
        </w:rPr>
        <w:t xml:space="preserve"> A senior grade player residing in a Catchment Area where no senior club exists or the only senior club is a confined college club may play with the senior club nearest to him with the permission of County Committee.                                                                                   </w:t>
      </w:r>
      <w:r w:rsidR="00D133DE">
        <w:rPr>
          <w:rFonts w:ascii="Times New Roman" w:hAnsi="Times New Roman"/>
          <w:color w:val="000000"/>
          <w:sz w:val="24"/>
          <w:szCs w:val="24"/>
        </w:rPr>
        <w:t xml:space="preserve">                               </w:t>
      </w:r>
    </w:p>
    <w:p w:rsidR="0025766D" w:rsidRDefault="0025766D" w:rsidP="0025766D">
      <w:pPr>
        <w:rPr>
          <w:rFonts w:ascii="Times New Roman" w:hAnsi="Times New Roman"/>
          <w:color w:val="000000"/>
          <w:sz w:val="24"/>
        </w:rPr>
      </w:pPr>
      <w:r>
        <w:rPr>
          <w:rFonts w:ascii="Times New Roman" w:hAnsi="Times New Roman"/>
          <w:color w:val="000000"/>
          <w:sz w:val="24"/>
        </w:rPr>
        <w:t xml:space="preserve">               </w:t>
      </w:r>
    </w:p>
    <w:p w:rsidR="00552A72" w:rsidRDefault="0025766D" w:rsidP="0025766D">
      <w:pPr>
        <w:rPr>
          <w:rFonts w:ascii="Times New Roman" w:hAnsi="Times New Roman"/>
          <w:b/>
          <w:color w:val="000000"/>
          <w:sz w:val="24"/>
        </w:rPr>
      </w:pPr>
      <w:r w:rsidRPr="0025766D">
        <w:rPr>
          <w:rFonts w:ascii="Times New Roman" w:hAnsi="Times New Roman"/>
          <w:b/>
          <w:color w:val="000000"/>
          <w:sz w:val="24"/>
        </w:rPr>
        <w:t>5</w:t>
      </w:r>
      <w:r>
        <w:rPr>
          <w:rFonts w:ascii="Times New Roman" w:hAnsi="Times New Roman"/>
          <w:color w:val="000000"/>
          <w:sz w:val="24"/>
        </w:rPr>
        <w:tab/>
      </w:r>
      <w:r w:rsidR="00FE6FAA">
        <w:rPr>
          <w:rFonts w:ascii="Times New Roman" w:hAnsi="Times New Roman"/>
          <w:b/>
          <w:color w:val="000000"/>
          <w:sz w:val="24"/>
        </w:rPr>
        <w:t xml:space="preserve"> Regrading, Transfers, Permissions &amp; Independent Teams</w:t>
      </w:r>
      <w:r w:rsidR="00552A72">
        <w:rPr>
          <w:rFonts w:ascii="Times New Roman" w:hAnsi="Times New Roman"/>
          <w:b/>
          <w:color w:val="000000"/>
          <w:sz w:val="24"/>
        </w:rPr>
        <w:t>.</w:t>
      </w:r>
    </w:p>
    <w:p w:rsidR="0025766D" w:rsidRDefault="0025766D" w:rsidP="0025766D">
      <w:pPr>
        <w:rPr>
          <w:rFonts w:ascii="Times New Roman" w:hAnsi="Times New Roman"/>
          <w:color w:val="000000"/>
          <w:sz w:val="24"/>
        </w:rPr>
      </w:pPr>
    </w:p>
    <w:p w:rsidR="0025766D" w:rsidRDefault="0025766D" w:rsidP="0025766D">
      <w:pPr>
        <w:rPr>
          <w:rFonts w:ascii="Times New Roman" w:hAnsi="Times New Roman"/>
          <w:color w:val="000000"/>
          <w:sz w:val="24"/>
        </w:rPr>
      </w:pPr>
      <w:r>
        <w:rPr>
          <w:rFonts w:ascii="Times New Roman" w:hAnsi="Times New Roman"/>
          <w:color w:val="000000"/>
          <w:sz w:val="24"/>
        </w:rPr>
        <w:t xml:space="preserve">No 5.1. </w:t>
      </w:r>
      <w:r w:rsidR="00552A72">
        <w:rPr>
          <w:rFonts w:ascii="Times New Roman" w:hAnsi="Times New Roman"/>
          <w:color w:val="000000"/>
          <w:sz w:val="24"/>
        </w:rPr>
        <w:t xml:space="preserve">The first county committee meeting of the year shall be held as soon as practicable </w:t>
      </w:r>
    </w:p>
    <w:p w:rsidR="00552A72" w:rsidRDefault="00552A72" w:rsidP="0025766D">
      <w:pPr>
        <w:ind w:left="720"/>
        <w:rPr>
          <w:rFonts w:ascii="Times New Roman" w:hAnsi="Times New Roman"/>
          <w:color w:val="000000"/>
          <w:sz w:val="24"/>
        </w:rPr>
      </w:pPr>
      <w:r>
        <w:rPr>
          <w:rFonts w:ascii="Times New Roman" w:hAnsi="Times New Roman"/>
          <w:color w:val="000000"/>
          <w:sz w:val="24"/>
        </w:rPr>
        <w:t xml:space="preserve">after annual convention.  At this meeting applications for individual player regrading and team grading, having come through the relevant divisional committee, shall be referred to the C. C.C.C. for processing and recommendations to County Committee.                                                                                                                                                                                       </w:t>
      </w:r>
    </w:p>
    <w:p w:rsidR="00552A72" w:rsidRDefault="00552A72">
      <w:pPr>
        <w:ind w:left="360"/>
        <w:rPr>
          <w:rFonts w:ascii="Times New Roman" w:hAnsi="Times New Roman"/>
          <w:color w:val="000000"/>
          <w:sz w:val="24"/>
        </w:rPr>
      </w:pPr>
      <w:r>
        <w:rPr>
          <w:rFonts w:ascii="Times New Roman" w:hAnsi="Times New Roman"/>
          <w:color w:val="000000"/>
          <w:sz w:val="24"/>
        </w:rPr>
        <w:t xml:space="preserve">                                                                               </w:t>
      </w:r>
    </w:p>
    <w:p w:rsidR="00552A72" w:rsidRDefault="0025766D">
      <w:pPr>
        <w:rPr>
          <w:rFonts w:ascii="Times New Roman" w:hAnsi="Times New Roman"/>
          <w:color w:val="000000"/>
          <w:sz w:val="24"/>
        </w:rPr>
      </w:pPr>
      <w:r>
        <w:rPr>
          <w:rFonts w:ascii="Times New Roman" w:hAnsi="Times New Roman"/>
          <w:color w:val="000000"/>
          <w:sz w:val="24"/>
        </w:rPr>
        <w:t xml:space="preserve">No 5.2. </w:t>
      </w:r>
      <w:r w:rsidR="00552A72">
        <w:rPr>
          <w:rFonts w:ascii="Times New Roman" w:hAnsi="Times New Roman"/>
          <w:color w:val="000000"/>
          <w:sz w:val="24"/>
        </w:rPr>
        <w:t>All applications for regrading must be signed personally by the player concerned.</w:t>
      </w:r>
    </w:p>
    <w:p w:rsidR="0025766D" w:rsidRDefault="0025766D" w:rsidP="0025766D">
      <w:pPr>
        <w:rPr>
          <w:rFonts w:ascii="Times New Roman" w:hAnsi="Times New Roman"/>
          <w:color w:val="000000"/>
          <w:sz w:val="24"/>
        </w:rPr>
      </w:pPr>
    </w:p>
    <w:p w:rsidR="0025766D" w:rsidRDefault="0025766D" w:rsidP="0025766D">
      <w:pPr>
        <w:rPr>
          <w:rFonts w:ascii="Times New Roman" w:hAnsi="Times New Roman"/>
          <w:color w:val="000000"/>
          <w:sz w:val="24"/>
        </w:rPr>
      </w:pPr>
      <w:r>
        <w:rPr>
          <w:rFonts w:ascii="Times New Roman" w:hAnsi="Times New Roman"/>
          <w:color w:val="000000"/>
          <w:sz w:val="24"/>
        </w:rPr>
        <w:t>No 5.3.</w:t>
      </w:r>
      <w:r w:rsidR="00552A72">
        <w:rPr>
          <w:rFonts w:ascii="Times New Roman" w:hAnsi="Times New Roman"/>
          <w:color w:val="000000"/>
          <w:sz w:val="24"/>
        </w:rPr>
        <w:t xml:space="preserve"> Before a player can be regraded the club Runai must submit a list of 15 players all of </w:t>
      </w:r>
    </w:p>
    <w:p w:rsidR="00552A72" w:rsidRDefault="00552A72" w:rsidP="0025766D">
      <w:pPr>
        <w:ind w:left="720"/>
        <w:rPr>
          <w:rFonts w:ascii="Times New Roman" w:hAnsi="Times New Roman"/>
          <w:color w:val="000000"/>
          <w:sz w:val="24"/>
        </w:rPr>
      </w:pPr>
      <w:r>
        <w:rPr>
          <w:rFonts w:ascii="Times New Roman" w:hAnsi="Times New Roman"/>
          <w:color w:val="000000"/>
          <w:sz w:val="24"/>
        </w:rPr>
        <w:t xml:space="preserve">whom must have played at the higher level in the previous season. A player named on the list of 15 who does not play in the first round of the County senior or intermediate football or hurling championships shall be afforded an opportunity to apply for regrading to the CCCC after the completion of the first round and before the second round of the relevant championship. </w:t>
      </w:r>
    </w:p>
    <w:p w:rsidR="0025766D" w:rsidRDefault="0025766D" w:rsidP="0025766D">
      <w:pPr>
        <w:ind w:left="720"/>
        <w:rPr>
          <w:color w:val="000000"/>
        </w:rPr>
      </w:pPr>
    </w:p>
    <w:p w:rsidR="0025766D" w:rsidRDefault="0025766D" w:rsidP="0025766D">
      <w:pPr>
        <w:rPr>
          <w:rFonts w:ascii="Times New Roman" w:hAnsi="Times New Roman"/>
          <w:color w:val="000000"/>
          <w:sz w:val="24"/>
          <w:szCs w:val="24"/>
        </w:rPr>
      </w:pPr>
      <w:r>
        <w:rPr>
          <w:rFonts w:ascii="Times New Roman" w:hAnsi="Times New Roman"/>
          <w:color w:val="000000"/>
          <w:sz w:val="24"/>
          <w:szCs w:val="24"/>
        </w:rPr>
        <w:t xml:space="preserve">No 5.4. </w:t>
      </w:r>
      <w:r w:rsidR="00552A72" w:rsidRPr="0025766D">
        <w:rPr>
          <w:rFonts w:ascii="Times New Roman" w:hAnsi="Times New Roman"/>
          <w:color w:val="000000"/>
          <w:sz w:val="24"/>
          <w:szCs w:val="24"/>
        </w:rPr>
        <w:t>As set down in Riall 6.8 Exceptions (1)</w:t>
      </w:r>
      <w:r w:rsidR="00FE6FAA">
        <w:rPr>
          <w:rFonts w:ascii="Times New Roman" w:hAnsi="Times New Roman"/>
          <w:color w:val="000000"/>
          <w:sz w:val="24"/>
          <w:szCs w:val="24"/>
        </w:rPr>
        <w:t xml:space="preserve"> </w:t>
      </w:r>
      <w:r w:rsidR="00552A72" w:rsidRPr="0025766D">
        <w:rPr>
          <w:rFonts w:ascii="Times New Roman" w:hAnsi="Times New Roman"/>
          <w:color w:val="000000"/>
          <w:sz w:val="24"/>
          <w:szCs w:val="24"/>
        </w:rPr>
        <w:t xml:space="preserve">T.O. 2016 a player of a separately affiliated </w:t>
      </w:r>
    </w:p>
    <w:p w:rsidR="00552A72" w:rsidRPr="0025766D" w:rsidRDefault="00552A72" w:rsidP="0025766D">
      <w:pPr>
        <w:ind w:left="720"/>
        <w:rPr>
          <w:rFonts w:ascii="Times New Roman" w:hAnsi="Times New Roman"/>
          <w:color w:val="000000"/>
          <w:sz w:val="24"/>
          <w:szCs w:val="24"/>
        </w:rPr>
      </w:pPr>
      <w:r w:rsidRPr="0025766D">
        <w:rPr>
          <w:rFonts w:ascii="Times New Roman" w:hAnsi="Times New Roman"/>
          <w:color w:val="000000"/>
          <w:sz w:val="24"/>
          <w:szCs w:val="24"/>
        </w:rPr>
        <w:t xml:space="preserve">Hurling club may play football with a </w:t>
      </w:r>
      <w:r w:rsidR="00FE6FAA">
        <w:rPr>
          <w:rFonts w:ascii="Times New Roman" w:hAnsi="Times New Roman"/>
          <w:color w:val="000000"/>
          <w:sz w:val="24"/>
          <w:szCs w:val="24"/>
        </w:rPr>
        <w:t xml:space="preserve">separately affiliated Football </w:t>
      </w:r>
      <w:r w:rsidRPr="0025766D">
        <w:rPr>
          <w:rFonts w:ascii="Times New Roman" w:hAnsi="Times New Roman"/>
          <w:color w:val="000000"/>
          <w:sz w:val="24"/>
          <w:szCs w:val="24"/>
        </w:rPr>
        <w:t xml:space="preserve">Club, and vice </w:t>
      </w:r>
      <w:r w:rsidR="00FE6FAA">
        <w:rPr>
          <w:rFonts w:ascii="Times New Roman" w:hAnsi="Times New Roman"/>
          <w:color w:val="000000"/>
          <w:sz w:val="24"/>
          <w:szCs w:val="24"/>
        </w:rPr>
        <w:t xml:space="preserve">versa, within </w:t>
      </w:r>
      <w:r w:rsidRPr="0025766D">
        <w:rPr>
          <w:rFonts w:ascii="Times New Roman" w:hAnsi="Times New Roman"/>
          <w:color w:val="000000"/>
          <w:sz w:val="24"/>
          <w:szCs w:val="24"/>
        </w:rPr>
        <w:t>the County.</w:t>
      </w:r>
    </w:p>
    <w:p w:rsidR="00552A72" w:rsidRPr="0025766D" w:rsidRDefault="00552A72" w:rsidP="0025766D">
      <w:pPr>
        <w:ind w:left="720"/>
        <w:rPr>
          <w:rFonts w:ascii="Times New Roman" w:hAnsi="Times New Roman"/>
          <w:color w:val="000000"/>
          <w:sz w:val="24"/>
          <w:szCs w:val="24"/>
        </w:rPr>
      </w:pPr>
      <w:r w:rsidRPr="0025766D">
        <w:rPr>
          <w:rFonts w:ascii="Times New Roman" w:hAnsi="Times New Roman"/>
          <w:color w:val="000000"/>
          <w:sz w:val="24"/>
          <w:szCs w:val="24"/>
        </w:rPr>
        <w:t xml:space="preserve">Where two clubs enter an arrangement of this nature to ensure the promotion of hurling/football in an area it may be allowed provided the CCCC agrees with the proposal. </w:t>
      </w:r>
    </w:p>
    <w:p w:rsidR="00552A72" w:rsidRPr="0025766D" w:rsidRDefault="00552A72" w:rsidP="0025766D">
      <w:pPr>
        <w:ind w:left="720"/>
        <w:rPr>
          <w:rFonts w:ascii="Times New Roman" w:hAnsi="Times New Roman"/>
          <w:sz w:val="24"/>
          <w:szCs w:val="24"/>
        </w:rPr>
      </w:pPr>
      <w:r w:rsidRPr="0025766D">
        <w:rPr>
          <w:rFonts w:ascii="Times New Roman" w:hAnsi="Times New Roman"/>
          <w:color w:val="000000"/>
          <w:sz w:val="24"/>
          <w:szCs w:val="24"/>
        </w:rPr>
        <w:t>In both cases the application must be made before ist of February of each year and gradings of clubs will not be finalised until after that date. County Committee shall make a final decision on all applications of this nature.</w:t>
      </w:r>
    </w:p>
    <w:p w:rsidR="0025766D" w:rsidRDefault="0025766D">
      <w:pPr>
        <w:rPr>
          <w:rFonts w:ascii="Times New Roman" w:hAnsi="Times New Roman"/>
          <w:sz w:val="24"/>
          <w:szCs w:val="24"/>
        </w:rPr>
      </w:pPr>
    </w:p>
    <w:p w:rsidR="0025766D" w:rsidRDefault="0025766D">
      <w:pPr>
        <w:rPr>
          <w:rFonts w:ascii="Times New Roman" w:hAnsi="Times New Roman"/>
          <w:color w:val="000000"/>
          <w:sz w:val="24"/>
          <w:szCs w:val="24"/>
        </w:rPr>
      </w:pPr>
      <w:r>
        <w:rPr>
          <w:rFonts w:ascii="Times New Roman" w:hAnsi="Times New Roman"/>
          <w:color w:val="000000"/>
          <w:sz w:val="24"/>
          <w:szCs w:val="24"/>
        </w:rPr>
        <w:t xml:space="preserve">No 5.5. </w:t>
      </w:r>
      <w:r w:rsidR="00552A72" w:rsidRPr="0025766D">
        <w:rPr>
          <w:rFonts w:ascii="Times New Roman" w:hAnsi="Times New Roman"/>
          <w:color w:val="000000"/>
          <w:sz w:val="24"/>
          <w:szCs w:val="24"/>
        </w:rPr>
        <w:t xml:space="preserve">In accordance with Riall 6.8 Exceptions (2) T.O.2016 a player of a club without a </w:t>
      </w:r>
    </w:p>
    <w:p w:rsidR="00552A72" w:rsidRPr="0025766D" w:rsidRDefault="00552A72" w:rsidP="0025766D">
      <w:pPr>
        <w:ind w:firstLine="720"/>
        <w:rPr>
          <w:rFonts w:ascii="Times New Roman" w:hAnsi="Times New Roman"/>
          <w:color w:val="000000"/>
          <w:sz w:val="24"/>
          <w:szCs w:val="24"/>
        </w:rPr>
      </w:pPr>
      <w:r w:rsidRPr="0025766D">
        <w:rPr>
          <w:rFonts w:ascii="Times New Roman" w:hAnsi="Times New Roman"/>
          <w:color w:val="000000"/>
          <w:sz w:val="24"/>
          <w:szCs w:val="24"/>
        </w:rPr>
        <w:t>Minor/Under 21 team, may play with an independent Minor/Under 21 team.</w:t>
      </w:r>
    </w:p>
    <w:p w:rsidR="00552A72" w:rsidRDefault="00552A72" w:rsidP="0025766D">
      <w:pPr>
        <w:ind w:left="720"/>
        <w:rPr>
          <w:rFonts w:ascii="Times New Roman" w:hAnsi="Times New Roman"/>
          <w:color w:val="000000"/>
          <w:sz w:val="24"/>
          <w:szCs w:val="24"/>
        </w:rPr>
      </w:pPr>
      <w:r w:rsidRPr="0025766D">
        <w:rPr>
          <w:rFonts w:ascii="Times New Roman" w:hAnsi="Times New Roman"/>
          <w:color w:val="000000"/>
          <w:sz w:val="24"/>
          <w:szCs w:val="24"/>
        </w:rPr>
        <w:t>The team shall play under and be recogni</w:t>
      </w:r>
      <w:r w:rsidR="0025766D">
        <w:rPr>
          <w:rFonts w:ascii="Times New Roman" w:hAnsi="Times New Roman"/>
          <w:color w:val="000000"/>
          <w:sz w:val="24"/>
          <w:szCs w:val="24"/>
        </w:rPr>
        <w:t xml:space="preserve">sed by </w:t>
      </w:r>
      <w:r w:rsidRPr="0025766D">
        <w:rPr>
          <w:rFonts w:ascii="Times New Roman" w:hAnsi="Times New Roman"/>
          <w:color w:val="000000"/>
          <w:sz w:val="24"/>
          <w:szCs w:val="24"/>
        </w:rPr>
        <w:t xml:space="preserve">(1) </w:t>
      </w:r>
      <w:r w:rsidR="0025766D">
        <w:rPr>
          <w:rFonts w:ascii="Times New Roman" w:hAnsi="Times New Roman"/>
          <w:color w:val="000000"/>
          <w:sz w:val="24"/>
          <w:szCs w:val="24"/>
        </w:rPr>
        <w:t>an independent name which s</w:t>
      </w:r>
      <w:r w:rsidR="0025766D">
        <w:rPr>
          <w:rFonts w:ascii="Times New Roman" w:hAnsi="Times New Roman"/>
          <w:color w:val="000000"/>
          <w:sz w:val="24"/>
          <w:szCs w:val="24"/>
        </w:rPr>
        <w:tab/>
      </w:r>
      <w:r w:rsidRPr="0025766D">
        <w:rPr>
          <w:rFonts w:ascii="Times New Roman" w:hAnsi="Times New Roman"/>
          <w:color w:val="000000"/>
          <w:sz w:val="24"/>
          <w:szCs w:val="24"/>
        </w:rPr>
        <w:t>not bear the name of an adult team in the county or</w:t>
      </w:r>
      <w:r w:rsidR="0025766D">
        <w:rPr>
          <w:rFonts w:ascii="Times New Roman" w:hAnsi="Times New Roman"/>
          <w:color w:val="000000"/>
          <w:sz w:val="24"/>
          <w:szCs w:val="24"/>
        </w:rPr>
        <w:t xml:space="preserve"> </w:t>
      </w:r>
      <w:r w:rsidRPr="0025766D">
        <w:rPr>
          <w:rFonts w:ascii="Times New Roman" w:hAnsi="Times New Roman"/>
          <w:color w:val="000000"/>
          <w:sz w:val="24"/>
          <w:szCs w:val="24"/>
        </w:rPr>
        <w:t>(2) the amalgamated name of the clubs in question.</w:t>
      </w:r>
    </w:p>
    <w:p w:rsidR="00552A72" w:rsidRPr="0025766D" w:rsidRDefault="00552A72" w:rsidP="0025766D">
      <w:pPr>
        <w:ind w:left="720"/>
        <w:rPr>
          <w:rFonts w:ascii="Times New Roman" w:hAnsi="Times New Roman"/>
          <w:color w:val="000000"/>
          <w:sz w:val="24"/>
          <w:szCs w:val="24"/>
        </w:rPr>
      </w:pPr>
      <w:r w:rsidRPr="0025766D">
        <w:rPr>
          <w:rFonts w:ascii="Times New Roman" w:hAnsi="Times New Roman"/>
          <w:color w:val="000000"/>
          <w:sz w:val="24"/>
          <w:szCs w:val="24"/>
        </w:rPr>
        <w:t xml:space="preserve">When 2 clubs join to form an independent team at under 21/minor level, the players from the clubs involved can only play with the team so formed. </w:t>
      </w:r>
    </w:p>
    <w:p w:rsidR="00552A72" w:rsidRPr="0025766D" w:rsidRDefault="00552A72" w:rsidP="0025766D">
      <w:pPr>
        <w:ind w:left="720"/>
        <w:rPr>
          <w:rFonts w:ascii="Times New Roman" w:hAnsi="Times New Roman"/>
          <w:color w:val="000000"/>
          <w:sz w:val="24"/>
          <w:szCs w:val="24"/>
        </w:rPr>
      </w:pPr>
      <w:r w:rsidRPr="0025766D">
        <w:rPr>
          <w:rFonts w:ascii="Times New Roman" w:hAnsi="Times New Roman"/>
          <w:color w:val="000000"/>
          <w:sz w:val="24"/>
          <w:szCs w:val="24"/>
        </w:rPr>
        <w:t xml:space="preserve">A player who plays on such an independent team shall be a registered member and player of his adult club and shall retain membership of that club during and at the conclusion of his participation with the independent team. </w:t>
      </w:r>
    </w:p>
    <w:p w:rsidR="00552A72" w:rsidRPr="0025766D" w:rsidRDefault="00552A72" w:rsidP="0025766D">
      <w:pPr>
        <w:ind w:left="720"/>
        <w:rPr>
          <w:rFonts w:ascii="Times New Roman" w:hAnsi="Times New Roman"/>
          <w:color w:val="000000"/>
          <w:sz w:val="24"/>
          <w:szCs w:val="24"/>
        </w:rPr>
      </w:pPr>
      <w:r w:rsidRPr="0025766D">
        <w:rPr>
          <w:rFonts w:ascii="Times New Roman" w:hAnsi="Times New Roman"/>
          <w:color w:val="000000"/>
          <w:sz w:val="24"/>
          <w:szCs w:val="24"/>
        </w:rPr>
        <w:t xml:space="preserve">The maximum number of clubs that may join to form an independent team shall be 2. These clubs must be adjoining except where the CCCC rules otherwise. </w:t>
      </w:r>
    </w:p>
    <w:p w:rsidR="00552A72" w:rsidRPr="0025766D" w:rsidRDefault="00552A72">
      <w:pPr>
        <w:rPr>
          <w:rFonts w:ascii="Times New Roman" w:hAnsi="Times New Roman"/>
          <w:color w:val="000000"/>
          <w:sz w:val="24"/>
          <w:szCs w:val="24"/>
        </w:rPr>
      </w:pPr>
      <w:r w:rsidRPr="0025766D">
        <w:rPr>
          <w:rFonts w:ascii="Times New Roman" w:hAnsi="Times New Roman"/>
          <w:color w:val="000000"/>
          <w:sz w:val="24"/>
          <w:szCs w:val="24"/>
        </w:rPr>
        <w:t xml:space="preserve"> </w:t>
      </w:r>
      <w:r w:rsidR="0025766D">
        <w:rPr>
          <w:rFonts w:ascii="Times New Roman" w:hAnsi="Times New Roman"/>
          <w:color w:val="000000"/>
          <w:sz w:val="24"/>
          <w:szCs w:val="24"/>
        </w:rPr>
        <w:tab/>
      </w:r>
      <w:r w:rsidRPr="0025766D">
        <w:rPr>
          <w:rFonts w:ascii="Times New Roman" w:hAnsi="Times New Roman"/>
          <w:color w:val="000000"/>
          <w:sz w:val="24"/>
          <w:szCs w:val="24"/>
        </w:rPr>
        <w:t>All decisions in this regard to be made by CCCC.</w:t>
      </w:r>
    </w:p>
    <w:p w:rsidR="0025766D" w:rsidRDefault="00552A72" w:rsidP="00667623">
      <w:pPr>
        <w:ind w:left="720"/>
        <w:rPr>
          <w:rFonts w:ascii="Times New Roman" w:hAnsi="Times New Roman"/>
          <w:color w:val="000000"/>
          <w:sz w:val="24"/>
          <w:szCs w:val="24"/>
        </w:rPr>
      </w:pPr>
      <w:r w:rsidRPr="0025766D">
        <w:rPr>
          <w:rFonts w:ascii="Times New Roman" w:hAnsi="Times New Roman"/>
          <w:color w:val="000000"/>
          <w:sz w:val="24"/>
          <w:szCs w:val="24"/>
        </w:rPr>
        <w:t>When 2 clubs join to form an independent team and</w:t>
      </w:r>
      <w:r w:rsidR="00FE6FAA">
        <w:rPr>
          <w:rFonts w:ascii="Times New Roman" w:hAnsi="Times New Roman"/>
          <w:color w:val="000000"/>
          <w:sz w:val="24"/>
          <w:szCs w:val="24"/>
        </w:rPr>
        <w:t xml:space="preserve"> are also competing at another </w:t>
      </w:r>
      <w:r w:rsidR="00BC0F83">
        <w:rPr>
          <w:rFonts w:ascii="Times New Roman" w:hAnsi="Times New Roman"/>
          <w:color w:val="000000"/>
          <w:sz w:val="24"/>
          <w:szCs w:val="24"/>
        </w:rPr>
        <w:t xml:space="preserve">level, e.g. 13 a side </w:t>
      </w:r>
      <w:r w:rsidRPr="0025766D">
        <w:rPr>
          <w:rFonts w:ascii="Times New Roman" w:hAnsi="Times New Roman"/>
          <w:color w:val="000000"/>
          <w:sz w:val="24"/>
          <w:szCs w:val="24"/>
        </w:rPr>
        <w:t>on an individual basis only players who have played with their home club are eligible to play with the independent team.</w:t>
      </w:r>
    </w:p>
    <w:p w:rsidR="00BC0F83" w:rsidRDefault="00BC0F83" w:rsidP="00667623">
      <w:pPr>
        <w:ind w:left="720"/>
        <w:rPr>
          <w:rFonts w:ascii="Times New Roman" w:hAnsi="Times New Roman"/>
          <w:color w:val="000000"/>
          <w:sz w:val="24"/>
          <w:szCs w:val="24"/>
        </w:rPr>
      </w:pPr>
    </w:p>
    <w:p w:rsidR="00BC0F83" w:rsidRPr="00667623" w:rsidRDefault="00BC0F83" w:rsidP="00667623">
      <w:pPr>
        <w:ind w:left="720"/>
        <w:rPr>
          <w:rFonts w:ascii="Times New Roman" w:hAnsi="Times New Roman"/>
          <w:color w:val="000000"/>
          <w:sz w:val="24"/>
          <w:szCs w:val="24"/>
        </w:rPr>
      </w:pPr>
    </w:p>
    <w:p w:rsidR="0025766D" w:rsidRDefault="0025766D">
      <w:pPr>
        <w:rPr>
          <w:rFonts w:ascii="Times New Roman" w:hAnsi="Times New Roman"/>
          <w:b/>
          <w:color w:val="000000"/>
          <w:sz w:val="24"/>
          <w:szCs w:val="24"/>
        </w:rPr>
      </w:pPr>
    </w:p>
    <w:p w:rsidR="00552A72" w:rsidRDefault="0025766D">
      <w:pPr>
        <w:rPr>
          <w:rFonts w:ascii="Times New Roman" w:hAnsi="Times New Roman"/>
          <w:b/>
          <w:color w:val="000000"/>
          <w:sz w:val="24"/>
          <w:szCs w:val="24"/>
        </w:rPr>
      </w:pPr>
      <w:r w:rsidRPr="0025766D">
        <w:rPr>
          <w:rFonts w:ascii="Times New Roman" w:hAnsi="Times New Roman"/>
          <w:b/>
          <w:color w:val="000000"/>
          <w:sz w:val="24"/>
          <w:szCs w:val="24"/>
        </w:rPr>
        <w:lastRenderedPageBreak/>
        <w:t>6</w:t>
      </w:r>
      <w:r w:rsidRPr="0025766D">
        <w:rPr>
          <w:rFonts w:ascii="Times New Roman" w:hAnsi="Times New Roman"/>
          <w:b/>
          <w:color w:val="000000"/>
          <w:sz w:val="24"/>
          <w:szCs w:val="24"/>
        </w:rPr>
        <w:tab/>
      </w:r>
      <w:r>
        <w:rPr>
          <w:rFonts w:ascii="Times New Roman" w:hAnsi="Times New Roman"/>
          <w:b/>
          <w:color w:val="000000"/>
          <w:sz w:val="24"/>
          <w:szCs w:val="24"/>
        </w:rPr>
        <w:t xml:space="preserve"> C</w:t>
      </w:r>
      <w:r w:rsidR="00552A72" w:rsidRPr="0025766D">
        <w:rPr>
          <w:rFonts w:ascii="Times New Roman" w:hAnsi="Times New Roman"/>
          <w:b/>
          <w:color w:val="000000"/>
          <w:sz w:val="24"/>
          <w:szCs w:val="24"/>
        </w:rPr>
        <w:t>hampionship games.</w:t>
      </w:r>
    </w:p>
    <w:p w:rsidR="0025766D" w:rsidRDefault="0025766D">
      <w:pPr>
        <w:rPr>
          <w:rFonts w:ascii="Times New Roman" w:hAnsi="Times New Roman"/>
          <w:b/>
          <w:color w:val="000000"/>
          <w:sz w:val="24"/>
          <w:szCs w:val="24"/>
        </w:rPr>
      </w:pPr>
    </w:p>
    <w:p w:rsidR="00552A72" w:rsidRPr="0025766D" w:rsidRDefault="0025766D" w:rsidP="0025766D">
      <w:pPr>
        <w:rPr>
          <w:rFonts w:ascii="Times New Roman" w:hAnsi="Times New Roman"/>
          <w:color w:val="000000"/>
          <w:sz w:val="24"/>
          <w:szCs w:val="24"/>
        </w:rPr>
      </w:pPr>
      <w:r>
        <w:rPr>
          <w:rFonts w:ascii="Times New Roman" w:hAnsi="Times New Roman"/>
          <w:color w:val="000000"/>
          <w:sz w:val="24"/>
          <w:szCs w:val="24"/>
        </w:rPr>
        <w:t xml:space="preserve">No 6.1.  </w:t>
      </w:r>
      <w:r w:rsidR="00552A72" w:rsidRPr="0025766D">
        <w:rPr>
          <w:rFonts w:ascii="Times New Roman" w:hAnsi="Times New Roman"/>
          <w:color w:val="000000"/>
          <w:sz w:val="24"/>
          <w:szCs w:val="24"/>
        </w:rPr>
        <w:t>Notice for championship games shall be in accordance with Rule 6.23 T.O</w:t>
      </w:r>
      <w:r w:rsidR="00FE6FAA">
        <w:rPr>
          <w:rFonts w:ascii="Times New Roman" w:hAnsi="Times New Roman"/>
          <w:color w:val="000000"/>
          <w:sz w:val="24"/>
          <w:szCs w:val="24"/>
        </w:rPr>
        <w:t>.</w:t>
      </w:r>
      <w:r w:rsidR="00552A72" w:rsidRPr="0025766D">
        <w:rPr>
          <w:rFonts w:ascii="Times New Roman" w:hAnsi="Times New Roman"/>
          <w:color w:val="000000"/>
          <w:sz w:val="24"/>
          <w:szCs w:val="24"/>
        </w:rPr>
        <w:t xml:space="preserve"> 2016.</w:t>
      </w:r>
    </w:p>
    <w:p w:rsidR="00FE6FAA" w:rsidRDefault="0025766D" w:rsidP="0025766D">
      <w:pPr>
        <w:ind w:left="720"/>
        <w:rPr>
          <w:rFonts w:ascii="Times New Roman" w:hAnsi="Times New Roman"/>
          <w:color w:val="000000"/>
          <w:sz w:val="24"/>
          <w:szCs w:val="24"/>
        </w:rPr>
      </w:pPr>
      <w:r>
        <w:rPr>
          <w:rFonts w:ascii="Times New Roman" w:hAnsi="Times New Roman"/>
          <w:color w:val="000000"/>
          <w:sz w:val="24"/>
          <w:szCs w:val="24"/>
        </w:rPr>
        <w:t xml:space="preserve">  </w:t>
      </w:r>
      <w:r w:rsidR="00552A72" w:rsidRPr="0025766D">
        <w:rPr>
          <w:rFonts w:ascii="Times New Roman" w:hAnsi="Times New Roman"/>
          <w:color w:val="000000"/>
          <w:sz w:val="24"/>
          <w:szCs w:val="24"/>
        </w:rPr>
        <w:t xml:space="preserve">Adults, including under 21, 5 days (120 hours) all </w:t>
      </w:r>
      <w:r w:rsidR="00FE6FAA">
        <w:rPr>
          <w:rFonts w:ascii="Times New Roman" w:hAnsi="Times New Roman"/>
          <w:color w:val="000000"/>
          <w:sz w:val="24"/>
          <w:szCs w:val="24"/>
        </w:rPr>
        <w:t xml:space="preserve">other grades 4 days (96 hours).  </w:t>
      </w:r>
    </w:p>
    <w:p w:rsidR="00552A72" w:rsidRPr="0025766D" w:rsidRDefault="00FE6FAA" w:rsidP="0025766D">
      <w:pPr>
        <w:ind w:left="720"/>
        <w:rPr>
          <w:rFonts w:ascii="Times New Roman" w:hAnsi="Times New Roman"/>
          <w:color w:val="000000"/>
          <w:sz w:val="24"/>
          <w:szCs w:val="24"/>
        </w:rPr>
      </w:pPr>
      <w:r>
        <w:rPr>
          <w:rFonts w:ascii="Times New Roman" w:hAnsi="Times New Roman"/>
          <w:color w:val="000000"/>
          <w:sz w:val="24"/>
          <w:szCs w:val="24"/>
        </w:rPr>
        <w:t xml:space="preserve">  </w:t>
      </w:r>
      <w:r w:rsidR="00552A72" w:rsidRPr="0025766D">
        <w:rPr>
          <w:rFonts w:ascii="Times New Roman" w:hAnsi="Times New Roman"/>
          <w:color w:val="000000"/>
          <w:sz w:val="24"/>
          <w:szCs w:val="24"/>
        </w:rPr>
        <w:t>Replays and refixtures 4 days</w:t>
      </w:r>
      <w:r>
        <w:rPr>
          <w:rFonts w:ascii="Times New Roman" w:hAnsi="Times New Roman"/>
          <w:color w:val="000000"/>
          <w:sz w:val="24"/>
          <w:szCs w:val="24"/>
        </w:rPr>
        <w:t xml:space="preserve"> </w:t>
      </w:r>
      <w:r w:rsidR="00552A72" w:rsidRPr="0025766D">
        <w:rPr>
          <w:rFonts w:ascii="Times New Roman" w:hAnsi="Times New Roman"/>
          <w:color w:val="000000"/>
          <w:sz w:val="24"/>
          <w:szCs w:val="24"/>
        </w:rPr>
        <w:t xml:space="preserve">(96 hours).                                              </w:t>
      </w:r>
    </w:p>
    <w:p w:rsidR="00552A72" w:rsidRDefault="00552A72">
      <w:pPr>
        <w:rPr>
          <w:rFonts w:ascii="Times New Roman" w:hAnsi="Times New Roman"/>
          <w:color w:val="000000"/>
          <w:sz w:val="24"/>
        </w:rPr>
      </w:pPr>
      <w:r>
        <w:rPr>
          <w:rFonts w:ascii="Times New Roman" w:hAnsi="Times New Roman"/>
          <w:color w:val="000000"/>
          <w:sz w:val="24"/>
        </w:rPr>
        <w:t xml:space="preserve">                                                         </w:t>
      </w:r>
    </w:p>
    <w:p w:rsidR="00FE6FAA" w:rsidRDefault="0025766D" w:rsidP="00FE6FAA">
      <w:pPr>
        <w:rPr>
          <w:rFonts w:ascii="Times New Roman" w:hAnsi="Times New Roman"/>
          <w:color w:val="000000"/>
          <w:sz w:val="24"/>
        </w:rPr>
      </w:pPr>
      <w:r>
        <w:rPr>
          <w:rFonts w:ascii="Times New Roman" w:hAnsi="Times New Roman"/>
          <w:b/>
          <w:color w:val="000000"/>
          <w:sz w:val="24"/>
        </w:rPr>
        <w:t xml:space="preserve"> </w:t>
      </w:r>
      <w:r w:rsidRPr="0025766D">
        <w:rPr>
          <w:rFonts w:ascii="Times New Roman" w:hAnsi="Times New Roman"/>
          <w:color w:val="000000"/>
          <w:sz w:val="24"/>
        </w:rPr>
        <w:t>No 6.2.</w:t>
      </w:r>
      <w:r>
        <w:rPr>
          <w:rFonts w:ascii="Times New Roman" w:hAnsi="Times New Roman"/>
          <w:b/>
          <w:color w:val="000000"/>
          <w:sz w:val="24"/>
        </w:rPr>
        <w:t xml:space="preserve"> </w:t>
      </w:r>
      <w:r w:rsidR="00552A72">
        <w:rPr>
          <w:rFonts w:ascii="Times New Roman" w:hAnsi="Times New Roman"/>
          <w:color w:val="000000"/>
          <w:sz w:val="24"/>
        </w:rPr>
        <w:t xml:space="preserve">A Subsidiary Committee of County Committee shall not have a Bye –Law or </w:t>
      </w:r>
    </w:p>
    <w:p w:rsidR="00FE6FAA" w:rsidRDefault="00FE6FAA" w:rsidP="00FE6FAA">
      <w:pPr>
        <w:ind w:left="720"/>
        <w:rPr>
          <w:rFonts w:ascii="Times New Roman" w:hAnsi="Times New Roman"/>
          <w:color w:val="000000"/>
          <w:sz w:val="24"/>
        </w:rPr>
      </w:pPr>
      <w:r>
        <w:rPr>
          <w:rFonts w:ascii="Times New Roman" w:hAnsi="Times New Roman"/>
          <w:color w:val="000000"/>
          <w:sz w:val="24"/>
        </w:rPr>
        <w:t xml:space="preserve">  </w:t>
      </w:r>
      <w:r w:rsidR="00552A72">
        <w:rPr>
          <w:rFonts w:ascii="Times New Roman" w:hAnsi="Times New Roman"/>
          <w:color w:val="000000"/>
          <w:sz w:val="24"/>
        </w:rPr>
        <w:t xml:space="preserve">Regulation that contravenes any of these Bye-Laws or Regulations. Subsidiary </w:t>
      </w:r>
      <w:r>
        <w:rPr>
          <w:rFonts w:ascii="Times New Roman" w:hAnsi="Times New Roman"/>
          <w:color w:val="000000"/>
          <w:sz w:val="24"/>
        </w:rPr>
        <w:t xml:space="preserve">   </w:t>
      </w:r>
    </w:p>
    <w:p w:rsidR="00FE6FAA" w:rsidRDefault="00FE6FAA" w:rsidP="00FE6FAA">
      <w:pPr>
        <w:ind w:left="720"/>
        <w:rPr>
          <w:rFonts w:ascii="Times New Roman" w:hAnsi="Times New Roman"/>
          <w:color w:val="000000"/>
          <w:sz w:val="24"/>
        </w:rPr>
      </w:pPr>
      <w:r>
        <w:rPr>
          <w:rFonts w:ascii="Times New Roman" w:hAnsi="Times New Roman"/>
          <w:color w:val="000000"/>
          <w:sz w:val="24"/>
        </w:rPr>
        <w:t xml:space="preserve">  </w:t>
      </w:r>
      <w:r w:rsidR="00552A72">
        <w:rPr>
          <w:rFonts w:ascii="Times New Roman" w:hAnsi="Times New Roman"/>
          <w:color w:val="000000"/>
          <w:sz w:val="24"/>
        </w:rPr>
        <w:t>committees Regulations shall b</w:t>
      </w:r>
      <w:r>
        <w:rPr>
          <w:rFonts w:ascii="Times New Roman" w:hAnsi="Times New Roman"/>
          <w:color w:val="000000"/>
          <w:sz w:val="24"/>
        </w:rPr>
        <w:t xml:space="preserve">e ratified by county committee </w:t>
      </w:r>
      <w:r w:rsidR="00552A72">
        <w:rPr>
          <w:rFonts w:ascii="Times New Roman" w:hAnsi="Times New Roman"/>
          <w:color w:val="000000"/>
          <w:sz w:val="24"/>
        </w:rPr>
        <w:t xml:space="preserve">only on an annual </w:t>
      </w:r>
    </w:p>
    <w:p w:rsidR="00552A72" w:rsidRDefault="00FE6FAA" w:rsidP="00FE6FAA">
      <w:pPr>
        <w:ind w:left="720"/>
        <w:rPr>
          <w:rFonts w:ascii="Times New Roman" w:hAnsi="Times New Roman"/>
          <w:color w:val="000000"/>
          <w:sz w:val="24"/>
        </w:rPr>
      </w:pPr>
      <w:r>
        <w:rPr>
          <w:rFonts w:ascii="Times New Roman" w:hAnsi="Times New Roman"/>
          <w:color w:val="000000"/>
          <w:sz w:val="24"/>
        </w:rPr>
        <w:t xml:space="preserve">  </w:t>
      </w:r>
      <w:r w:rsidR="00552A72">
        <w:rPr>
          <w:rFonts w:ascii="Times New Roman" w:hAnsi="Times New Roman"/>
          <w:color w:val="000000"/>
          <w:sz w:val="24"/>
        </w:rPr>
        <w:t xml:space="preserve">basis. </w:t>
      </w:r>
    </w:p>
    <w:p w:rsidR="00FE6FAA" w:rsidRDefault="00FE6FAA" w:rsidP="00FE6FAA">
      <w:pPr>
        <w:ind w:left="720"/>
        <w:rPr>
          <w:rFonts w:ascii="Times New Roman" w:hAnsi="Times New Roman"/>
          <w:color w:val="000000"/>
          <w:sz w:val="24"/>
        </w:rPr>
      </w:pPr>
    </w:p>
    <w:p w:rsidR="00FE6FAA" w:rsidRDefault="00FE6FAA" w:rsidP="00FE6FAA">
      <w:pPr>
        <w:rPr>
          <w:rFonts w:ascii="Times New Roman" w:hAnsi="Times New Roman"/>
          <w:color w:val="000000"/>
          <w:sz w:val="24"/>
        </w:rPr>
      </w:pPr>
      <w:r>
        <w:rPr>
          <w:rFonts w:ascii="Times New Roman" w:hAnsi="Times New Roman"/>
          <w:color w:val="000000"/>
          <w:sz w:val="24"/>
        </w:rPr>
        <w:t xml:space="preserve">No 6.3. </w:t>
      </w:r>
      <w:r w:rsidR="00552A72">
        <w:rPr>
          <w:rFonts w:ascii="Times New Roman" w:hAnsi="Times New Roman"/>
          <w:color w:val="000000"/>
          <w:sz w:val="24"/>
        </w:rPr>
        <w:t xml:space="preserve">Neutral referees shall be appointed for all championship matches. A referee is </w:t>
      </w:r>
    </w:p>
    <w:p w:rsidR="00552A72" w:rsidRDefault="00552A72" w:rsidP="00FE6FAA">
      <w:pPr>
        <w:ind w:left="720"/>
        <w:rPr>
          <w:rFonts w:ascii="Times New Roman" w:hAnsi="Times New Roman"/>
          <w:color w:val="000000"/>
          <w:sz w:val="24"/>
        </w:rPr>
      </w:pPr>
      <w:r>
        <w:rPr>
          <w:rFonts w:ascii="Times New Roman" w:hAnsi="Times New Roman"/>
          <w:color w:val="000000"/>
          <w:sz w:val="24"/>
        </w:rPr>
        <w:t>considered neutral if he is a member of a club other than the competing clubs and has no known affiliation with either club.</w:t>
      </w:r>
    </w:p>
    <w:p w:rsidR="00FE6FAA" w:rsidRDefault="00FE6FAA" w:rsidP="00FE6FAA">
      <w:pPr>
        <w:ind w:left="720"/>
        <w:rPr>
          <w:rFonts w:ascii="Times New Roman" w:hAnsi="Times New Roman"/>
          <w:color w:val="000000"/>
          <w:sz w:val="24"/>
        </w:rPr>
      </w:pPr>
    </w:p>
    <w:p w:rsidR="00FE6FAA" w:rsidRDefault="00FE6FAA">
      <w:pPr>
        <w:rPr>
          <w:rFonts w:ascii="Times New Roman" w:hAnsi="Times New Roman"/>
          <w:color w:val="000000"/>
          <w:sz w:val="24"/>
        </w:rPr>
      </w:pPr>
      <w:r>
        <w:rPr>
          <w:rFonts w:ascii="Times New Roman" w:hAnsi="Times New Roman"/>
          <w:color w:val="000000"/>
          <w:sz w:val="24"/>
        </w:rPr>
        <w:t>No 6.4.</w:t>
      </w:r>
      <w:r w:rsidR="00552A72">
        <w:rPr>
          <w:rFonts w:ascii="Times New Roman" w:hAnsi="Times New Roman"/>
          <w:color w:val="000000"/>
          <w:sz w:val="24"/>
        </w:rPr>
        <w:t xml:space="preserve"> A Workgroup from C</w:t>
      </w:r>
      <w:r>
        <w:rPr>
          <w:rFonts w:ascii="Times New Roman" w:hAnsi="Times New Roman"/>
          <w:color w:val="000000"/>
          <w:sz w:val="24"/>
        </w:rPr>
        <w:t xml:space="preserve">CCC members shall be formed to </w:t>
      </w:r>
      <w:r w:rsidR="00552A72">
        <w:rPr>
          <w:rFonts w:ascii="Times New Roman" w:hAnsi="Times New Roman"/>
          <w:color w:val="000000"/>
          <w:sz w:val="24"/>
        </w:rPr>
        <w:t xml:space="preserve">nominate referees </w:t>
      </w:r>
      <w:r>
        <w:rPr>
          <w:rFonts w:ascii="Times New Roman" w:hAnsi="Times New Roman"/>
          <w:color w:val="000000"/>
          <w:sz w:val="24"/>
        </w:rPr>
        <w:t xml:space="preserve">for </w:t>
      </w:r>
    </w:p>
    <w:p w:rsidR="00552A72" w:rsidRDefault="00FE6FAA" w:rsidP="00FE6FAA">
      <w:pPr>
        <w:ind w:left="720"/>
        <w:rPr>
          <w:rFonts w:ascii="Times New Roman" w:hAnsi="Times New Roman"/>
          <w:color w:val="000000"/>
          <w:sz w:val="24"/>
        </w:rPr>
      </w:pPr>
      <w:r>
        <w:rPr>
          <w:rFonts w:ascii="Times New Roman" w:hAnsi="Times New Roman"/>
          <w:color w:val="000000"/>
          <w:sz w:val="24"/>
        </w:rPr>
        <w:t>appointment by the C.C.C.C.</w:t>
      </w:r>
    </w:p>
    <w:p w:rsidR="00FE6FAA" w:rsidRDefault="00FE6FAA">
      <w:pPr>
        <w:rPr>
          <w:rFonts w:ascii="Times New Roman" w:hAnsi="Times New Roman"/>
          <w:color w:val="000000"/>
          <w:sz w:val="24"/>
        </w:rPr>
      </w:pPr>
    </w:p>
    <w:p w:rsidR="00552A72" w:rsidRDefault="00FE6FAA">
      <w:pPr>
        <w:rPr>
          <w:rFonts w:ascii="Times New Roman" w:hAnsi="Times New Roman"/>
          <w:color w:val="000000"/>
          <w:sz w:val="24"/>
        </w:rPr>
      </w:pPr>
      <w:r>
        <w:rPr>
          <w:rFonts w:ascii="Times New Roman" w:hAnsi="Times New Roman"/>
          <w:color w:val="000000"/>
          <w:sz w:val="24"/>
        </w:rPr>
        <w:t>No 6.5.</w:t>
      </w:r>
      <w:r w:rsidR="00552A72">
        <w:rPr>
          <w:rFonts w:ascii="Times New Roman" w:hAnsi="Times New Roman"/>
          <w:color w:val="000000"/>
          <w:sz w:val="24"/>
        </w:rPr>
        <w:t xml:space="preserve"> All arrangements between clubs relating to </w:t>
      </w:r>
    </w:p>
    <w:p w:rsidR="00552A72" w:rsidRDefault="00552A72">
      <w:pPr>
        <w:rPr>
          <w:rFonts w:ascii="Times New Roman" w:hAnsi="Times New Roman"/>
          <w:color w:val="000000"/>
          <w:sz w:val="24"/>
        </w:rPr>
      </w:pPr>
      <w:r>
        <w:rPr>
          <w:rFonts w:ascii="Times New Roman" w:hAnsi="Times New Roman"/>
          <w:color w:val="000000"/>
          <w:sz w:val="24"/>
        </w:rPr>
        <w:t xml:space="preserve">   </w:t>
      </w:r>
      <w:r w:rsidR="00FE6FAA">
        <w:rPr>
          <w:rFonts w:ascii="Times New Roman" w:hAnsi="Times New Roman"/>
          <w:color w:val="000000"/>
          <w:sz w:val="24"/>
        </w:rPr>
        <w:tab/>
      </w:r>
      <w:r>
        <w:rPr>
          <w:rFonts w:ascii="Times New Roman" w:hAnsi="Times New Roman"/>
          <w:color w:val="000000"/>
          <w:sz w:val="24"/>
        </w:rPr>
        <w:t xml:space="preserve">   - catchment areas</w:t>
      </w:r>
    </w:p>
    <w:p w:rsidR="00552A72" w:rsidRDefault="00552A72">
      <w:pPr>
        <w:rPr>
          <w:rFonts w:ascii="Times New Roman" w:hAnsi="Times New Roman"/>
          <w:color w:val="000000"/>
          <w:sz w:val="24"/>
        </w:rPr>
      </w:pPr>
      <w:r>
        <w:rPr>
          <w:rFonts w:ascii="Times New Roman" w:hAnsi="Times New Roman"/>
          <w:color w:val="000000"/>
          <w:sz w:val="24"/>
        </w:rPr>
        <w:t xml:space="preserve">  </w:t>
      </w:r>
      <w:r w:rsidR="00FE6FAA">
        <w:rPr>
          <w:rFonts w:ascii="Times New Roman" w:hAnsi="Times New Roman"/>
          <w:color w:val="000000"/>
          <w:sz w:val="24"/>
        </w:rPr>
        <w:tab/>
        <w:t xml:space="preserve">   </w:t>
      </w:r>
      <w:r>
        <w:rPr>
          <w:rFonts w:ascii="Times New Roman" w:hAnsi="Times New Roman"/>
          <w:color w:val="000000"/>
          <w:sz w:val="24"/>
        </w:rPr>
        <w:t>- independent teams</w:t>
      </w:r>
    </w:p>
    <w:p w:rsidR="00552A72" w:rsidRDefault="00552A72">
      <w:pPr>
        <w:rPr>
          <w:rFonts w:ascii="Times New Roman" w:hAnsi="Times New Roman"/>
          <w:color w:val="000000"/>
          <w:sz w:val="24"/>
        </w:rPr>
      </w:pPr>
      <w:r>
        <w:rPr>
          <w:rFonts w:ascii="Times New Roman" w:hAnsi="Times New Roman"/>
          <w:color w:val="000000"/>
          <w:sz w:val="24"/>
        </w:rPr>
        <w:t xml:space="preserve">   </w:t>
      </w:r>
      <w:r w:rsidR="00FE6FAA">
        <w:rPr>
          <w:rFonts w:ascii="Times New Roman" w:hAnsi="Times New Roman"/>
          <w:color w:val="000000"/>
          <w:sz w:val="24"/>
        </w:rPr>
        <w:tab/>
      </w:r>
      <w:r>
        <w:rPr>
          <w:rFonts w:ascii="Times New Roman" w:hAnsi="Times New Roman"/>
          <w:color w:val="000000"/>
          <w:sz w:val="24"/>
        </w:rPr>
        <w:t xml:space="preserve">   - football/hurling</w:t>
      </w:r>
    </w:p>
    <w:p w:rsidR="00552A72" w:rsidRDefault="00552A72" w:rsidP="00FE6FAA">
      <w:pPr>
        <w:ind w:left="720"/>
        <w:rPr>
          <w:rFonts w:ascii="Times New Roman" w:hAnsi="Times New Roman"/>
          <w:color w:val="000000"/>
          <w:sz w:val="24"/>
        </w:rPr>
      </w:pPr>
      <w:r>
        <w:rPr>
          <w:rFonts w:ascii="Times New Roman" w:hAnsi="Times New Roman"/>
          <w:color w:val="000000"/>
          <w:sz w:val="24"/>
        </w:rPr>
        <w:t>Must be in writing and must be with the relevant Divisional and County Secretaries before the 1</w:t>
      </w:r>
      <w:r>
        <w:rPr>
          <w:rFonts w:ascii="Times New Roman" w:hAnsi="Times New Roman"/>
          <w:color w:val="000000"/>
          <w:sz w:val="24"/>
          <w:vertAlign w:val="superscript"/>
        </w:rPr>
        <w:t>st</w:t>
      </w:r>
      <w:r w:rsidR="00FE6FAA">
        <w:rPr>
          <w:rFonts w:ascii="Times New Roman" w:hAnsi="Times New Roman"/>
          <w:color w:val="000000"/>
          <w:sz w:val="24"/>
        </w:rPr>
        <w:t xml:space="preserve"> of </w:t>
      </w:r>
      <w:r>
        <w:rPr>
          <w:rFonts w:ascii="Times New Roman" w:hAnsi="Times New Roman"/>
          <w:color w:val="000000"/>
          <w:sz w:val="24"/>
        </w:rPr>
        <w:t>February each year. All such arrangements must be signed by the club Chairperson and Secretary of all clubs involved and circulated to all clubs before ratification by County Committee.</w:t>
      </w:r>
    </w:p>
    <w:p w:rsidR="00552A72" w:rsidRDefault="00552A72" w:rsidP="00FE6FAA">
      <w:pPr>
        <w:ind w:left="720"/>
        <w:rPr>
          <w:rFonts w:ascii="Times New Roman" w:hAnsi="Times New Roman"/>
          <w:color w:val="000000"/>
          <w:sz w:val="24"/>
        </w:rPr>
      </w:pPr>
      <w:r>
        <w:rPr>
          <w:rFonts w:ascii="Times New Roman" w:hAnsi="Times New Roman"/>
          <w:color w:val="000000"/>
          <w:sz w:val="24"/>
        </w:rPr>
        <w:t xml:space="preserve">Arrangements in relation to Catchment Areas need only be amended when boundaries change or arrangements cease or as decided by the County Committee under Rule 6.3 T.O. 2015.  </w:t>
      </w:r>
    </w:p>
    <w:p w:rsidR="00552A72" w:rsidRDefault="00552A72">
      <w:pPr>
        <w:rPr>
          <w:color w:val="000000"/>
        </w:rPr>
      </w:pPr>
      <w:r>
        <w:rPr>
          <w:rFonts w:ascii="Times New Roman" w:hAnsi="Times New Roman"/>
          <w:color w:val="000000"/>
          <w:sz w:val="24"/>
        </w:rPr>
        <w:t xml:space="preserve">                                    </w:t>
      </w:r>
    </w:p>
    <w:p w:rsidR="00552A72" w:rsidRDefault="00552A72">
      <w:pPr>
        <w:rPr>
          <w:color w:val="000000"/>
        </w:rPr>
      </w:pPr>
    </w:p>
    <w:p w:rsidR="00552A72" w:rsidRDefault="00552A72">
      <w:pPr>
        <w:rPr>
          <w:rFonts w:ascii="Times New Roman" w:hAnsi="Times New Roman"/>
          <w:color w:val="000000"/>
          <w:sz w:val="24"/>
        </w:rPr>
      </w:pPr>
      <w:r>
        <w:rPr>
          <w:rFonts w:ascii="Times New Roman" w:hAnsi="Times New Roman"/>
          <w:color w:val="000000"/>
          <w:sz w:val="24"/>
        </w:rPr>
        <w:t xml:space="preserve">                                                         </w:t>
      </w:r>
    </w:p>
    <w:p w:rsidR="00552A72" w:rsidRDefault="00552A72">
      <w:pPr>
        <w:rPr>
          <w:rFonts w:ascii="Times New Roman" w:hAnsi="Times New Roman"/>
          <w:color w:val="000000"/>
          <w:sz w:val="24"/>
        </w:rPr>
      </w:pPr>
      <w:r>
        <w:rPr>
          <w:rFonts w:ascii="Times New Roman" w:hAnsi="Times New Roman"/>
          <w:color w:val="000000"/>
          <w:sz w:val="24"/>
        </w:rPr>
        <w:t xml:space="preserve">                                                                                          </w:t>
      </w:r>
    </w:p>
    <w:p w:rsidR="00552A72" w:rsidRDefault="00552A72">
      <w:pPr>
        <w:rPr>
          <w:rFonts w:ascii="Times New Roman" w:hAnsi="Times New Roman"/>
          <w:color w:val="000000"/>
          <w:sz w:val="24"/>
        </w:rPr>
      </w:pPr>
      <w:r>
        <w:rPr>
          <w:rFonts w:ascii="Times New Roman" w:hAnsi="Times New Roman"/>
          <w:color w:val="000000"/>
          <w:sz w:val="24"/>
        </w:rPr>
        <w:t xml:space="preserve">                                                                                                                                                                                                                                                    </w:t>
      </w:r>
    </w:p>
    <w:p w:rsidR="00552A72" w:rsidRDefault="00552A72">
      <w:r>
        <w:rPr>
          <w:rFonts w:ascii="Times New Roman" w:hAnsi="Times New Roman"/>
          <w:color w:val="000000"/>
          <w:sz w:val="24"/>
        </w:rPr>
        <w:t xml:space="preserve">                                       </w:t>
      </w:r>
    </w:p>
    <w:p w:rsidR="00552A72" w:rsidRDefault="00552A72"/>
    <w:p w:rsidR="00552A72" w:rsidRDefault="00552A72">
      <w:pPr>
        <w:rPr>
          <w:rFonts w:ascii="Times New Roman" w:hAnsi="Times New Roman"/>
          <w:color w:val="000000"/>
          <w:sz w:val="24"/>
        </w:rPr>
      </w:pPr>
      <w:r>
        <w:rPr>
          <w:rFonts w:ascii="Times New Roman" w:hAnsi="Times New Roman"/>
          <w:color w:val="000000"/>
          <w:sz w:val="24"/>
        </w:rPr>
        <w:t xml:space="preserve">             </w:t>
      </w:r>
    </w:p>
    <w:p w:rsidR="00FE6FAA" w:rsidRDefault="00FE6FAA">
      <w:pPr>
        <w:rPr>
          <w:rFonts w:ascii="Times New Roman" w:hAnsi="Times New Roman"/>
          <w:color w:val="000000"/>
          <w:sz w:val="24"/>
        </w:rPr>
      </w:pPr>
    </w:p>
    <w:p w:rsidR="00FE6FAA" w:rsidRDefault="00FE6FAA">
      <w:pPr>
        <w:rPr>
          <w:rFonts w:ascii="Times New Roman" w:hAnsi="Times New Roman"/>
          <w:color w:val="000000"/>
          <w:sz w:val="24"/>
        </w:rPr>
      </w:pPr>
    </w:p>
    <w:p w:rsidR="00FE6FAA" w:rsidRDefault="00FE6FAA">
      <w:pPr>
        <w:rPr>
          <w:rFonts w:ascii="Times New Roman" w:hAnsi="Times New Roman"/>
          <w:color w:val="000000"/>
          <w:sz w:val="24"/>
        </w:rPr>
      </w:pPr>
    </w:p>
    <w:p w:rsidR="00FE6FAA" w:rsidRDefault="00FE6FAA">
      <w:pPr>
        <w:rPr>
          <w:rFonts w:ascii="Times New Roman" w:hAnsi="Times New Roman"/>
          <w:color w:val="000000"/>
          <w:sz w:val="24"/>
        </w:rPr>
      </w:pPr>
    </w:p>
    <w:p w:rsidR="00FE6FAA" w:rsidRDefault="00FE6FAA">
      <w:pPr>
        <w:rPr>
          <w:rFonts w:ascii="Times New Roman" w:hAnsi="Times New Roman"/>
          <w:color w:val="000000"/>
          <w:sz w:val="24"/>
        </w:rPr>
      </w:pPr>
    </w:p>
    <w:p w:rsidR="00FE6FAA" w:rsidRDefault="00FE6FAA">
      <w:pPr>
        <w:rPr>
          <w:rFonts w:ascii="Times New Roman" w:hAnsi="Times New Roman"/>
          <w:color w:val="000000"/>
          <w:sz w:val="24"/>
        </w:rPr>
      </w:pPr>
    </w:p>
    <w:p w:rsidR="00FE6FAA" w:rsidRDefault="00FE6FAA">
      <w:pPr>
        <w:rPr>
          <w:rFonts w:ascii="Times New Roman" w:hAnsi="Times New Roman"/>
          <w:color w:val="000000"/>
          <w:sz w:val="24"/>
        </w:rPr>
      </w:pPr>
    </w:p>
    <w:p w:rsidR="00FE6FAA" w:rsidRDefault="00FE6FAA">
      <w:pPr>
        <w:rPr>
          <w:rFonts w:ascii="Times New Roman" w:hAnsi="Times New Roman"/>
          <w:color w:val="000000"/>
          <w:sz w:val="24"/>
        </w:rPr>
      </w:pPr>
    </w:p>
    <w:p w:rsidR="00FE6FAA" w:rsidRDefault="00FE6FAA">
      <w:pPr>
        <w:rPr>
          <w:rFonts w:ascii="Times New Roman" w:hAnsi="Times New Roman"/>
          <w:color w:val="000000"/>
          <w:sz w:val="24"/>
        </w:rPr>
      </w:pPr>
    </w:p>
    <w:p w:rsidR="00FE6FAA" w:rsidRDefault="00FE6FAA">
      <w:pPr>
        <w:rPr>
          <w:rFonts w:ascii="Times New Roman" w:hAnsi="Times New Roman"/>
          <w:color w:val="000000"/>
          <w:sz w:val="24"/>
        </w:rPr>
      </w:pPr>
    </w:p>
    <w:p w:rsidR="00FE6FAA" w:rsidRDefault="00FE6FAA">
      <w:pPr>
        <w:rPr>
          <w:rFonts w:ascii="Times New Roman" w:hAnsi="Times New Roman"/>
          <w:color w:val="000000"/>
          <w:sz w:val="24"/>
        </w:rPr>
      </w:pPr>
    </w:p>
    <w:p w:rsidR="00FE6FAA" w:rsidRDefault="00FE6FAA">
      <w:pPr>
        <w:rPr>
          <w:rFonts w:ascii="Times New Roman" w:hAnsi="Times New Roman"/>
          <w:color w:val="000000"/>
          <w:sz w:val="24"/>
        </w:rPr>
      </w:pPr>
    </w:p>
    <w:p w:rsidR="00BC0F83" w:rsidRDefault="00BC0F83" w:rsidP="00BC0F83">
      <w:pPr>
        <w:rPr>
          <w:rFonts w:ascii="Times New Roman" w:hAnsi="Times New Roman"/>
          <w:color w:val="000000"/>
          <w:sz w:val="24"/>
        </w:rPr>
      </w:pPr>
    </w:p>
    <w:p w:rsidR="00FE6FAA" w:rsidRPr="00FE6FAA" w:rsidRDefault="00FE6FAA" w:rsidP="00BC0F83">
      <w:pPr>
        <w:jc w:val="center"/>
        <w:rPr>
          <w:rFonts w:ascii="Times New Roman" w:hAnsi="Times New Roman"/>
          <w:b/>
          <w:color w:val="000000"/>
          <w:sz w:val="24"/>
        </w:rPr>
      </w:pPr>
      <w:r w:rsidRPr="00FE6FAA">
        <w:rPr>
          <w:rFonts w:ascii="Times New Roman" w:hAnsi="Times New Roman"/>
          <w:b/>
          <w:color w:val="000000"/>
          <w:sz w:val="24"/>
        </w:rPr>
        <w:lastRenderedPageBreak/>
        <w:t>Regulations</w:t>
      </w:r>
    </w:p>
    <w:p w:rsidR="00552A72" w:rsidRDefault="00FE6FAA" w:rsidP="00FE6FAA">
      <w:pPr>
        <w:jc w:val="center"/>
        <w:rPr>
          <w:rFonts w:ascii="Times New Roman" w:hAnsi="Times New Roman"/>
          <w:color w:val="000000"/>
          <w:sz w:val="24"/>
        </w:rPr>
      </w:pPr>
      <w:r>
        <w:rPr>
          <w:rFonts w:ascii="Times New Roman" w:hAnsi="Times New Roman"/>
          <w:color w:val="000000"/>
          <w:sz w:val="24"/>
        </w:rPr>
        <w:t>(Not forming part of Bye Laws</w:t>
      </w:r>
      <w:r w:rsidR="00552A72">
        <w:rPr>
          <w:rFonts w:ascii="Times New Roman" w:hAnsi="Times New Roman"/>
          <w:color w:val="000000"/>
          <w:sz w:val="24"/>
        </w:rPr>
        <w:t>)</w:t>
      </w:r>
    </w:p>
    <w:p w:rsidR="00552A72" w:rsidRPr="00FE6FAA" w:rsidRDefault="00FE6FAA" w:rsidP="00FE6FAA">
      <w:pPr>
        <w:jc w:val="center"/>
        <w:rPr>
          <w:rFonts w:ascii="Times New Roman" w:hAnsi="Times New Roman"/>
          <w:i/>
          <w:color w:val="000000"/>
          <w:sz w:val="24"/>
        </w:rPr>
      </w:pPr>
      <w:r w:rsidRPr="00FE6FAA">
        <w:rPr>
          <w:rFonts w:ascii="Times New Roman" w:hAnsi="Times New Roman"/>
          <w:i/>
          <w:color w:val="000000"/>
          <w:sz w:val="24"/>
        </w:rPr>
        <w:t>These are a matter for County Committee</w:t>
      </w:r>
    </w:p>
    <w:p w:rsidR="00FE6FAA" w:rsidRDefault="00FE6FAA" w:rsidP="00FE6FAA">
      <w:pPr>
        <w:jc w:val="center"/>
        <w:rPr>
          <w:rFonts w:ascii="Times New Roman" w:hAnsi="Times New Roman"/>
          <w:color w:val="000000"/>
          <w:sz w:val="24"/>
        </w:rPr>
      </w:pPr>
    </w:p>
    <w:p w:rsidR="00552A72" w:rsidRDefault="00FE6FAA" w:rsidP="00FE6FAA">
      <w:pPr>
        <w:ind w:left="720" w:hanging="720"/>
        <w:rPr>
          <w:rFonts w:ascii="Times New Roman" w:hAnsi="Times New Roman"/>
          <w:color w:val="000000"/>
          <w:sz w:val="24"/>
        </w:rPr>
      </w:pPr>
      <w:r>
        <w:rPr>
          <w:rFonts w:ascii="Times New Roman" w:hAnsi="Times New Roman"/>
          <w:color w:val="000000"/>
          <w:sz w:val="24"/>
        </w:rPr>
        <w:t xml:space="preserve">No </w:t>
      </w:r>
      <w:r w:rsidR="00552A72">
        <w:rPr>
          <w:rFonts w:ascii="Times New Roman" w:hAnsi="Times New Roman"/>
          <w:color w:val="000000"/>
          <w:sz w:val="24"/>
        </w:rPr>
        <w:t xml:space="preserve">1. </w:t>
      </w:r>
      <w:r>
        <w:rPr>
          <w:rFonts w:ascii="Times New Roman" w:hAnsi="Times New Roman"/>
          <w:color w:val="000000"/>
          <w:sz w:val="24"/>
        </w:rPr>
        <w:tab/>
      </w:r>
      <w:r w:rsidR="00552A72">
        <w:rPr>
          <w:rFonts w:ascii="Times New Roman" w:hAnsi="Times New Roman"/>
          <w:color w:val="000000"/>
          <w:sz w:val="24"/>
        </w:rPr>
        <w:t>Officers of   An Coiste Contae who serve for at least 10 consecutive years in their respective positions shall be entitled to a pass for life admittance to all games under the control of  An  Coiste Contae.</w:t>
      </w:r>
    </w:p>
    <w:p w:rsidR="00FE6FAA" w:rsidRDefault="00FE6FAA" w:rsidP="00FE6FAA">
      <w:pPr>
        <w:ind w:left="720" w:hanging="720"/>
        <w:rPr>
          <w:rFonts w:ascii="Times New Roman" w:hAnsi="Times New Roman"/>
          <w:color w:val="000000"/>
          <w:sz w:val="24"/>
        </w:rPr>
      </w:pPr>
    </w:p>
    <w:p w:rsidR="00FE6FAA" w:rsidRDefault="00FE6FAA">
      <w:pPr>
        <w:rPr>
          <w:rFonts w:ascii="Times New Roman" w:hAnsi="Times New Roman"/>
          <w:color w:val="000000"/>
          <w:sz w:val="24"/>
        </w:rPr>
      </w:pPr>
      <w:r>
        <w:rPr>
          <w:rFonts w:ascii="Times New Roman" w:hAnsi="Times New Roman"/>
          <w:color w:val="000000"/>
          <w:sz w:val="24"/>
        </w:rPr>
        <w:t xml:space="preserve">No </w:t>
      </w:r>
      <w:r w:rsidR="00552A72">
        <w:rPr>
          <w:rFonts w:ascii="Times New Roman" w:hAnsi="Times New Roman"/>
          <w:color w:val="000000"/>
          <w:sz w:val="24"/>
        </w:rPr>
        <w:t>2</w:t>
      </w:r>
      <w:r>
        <w:rPr>
          <w:rFonts w:ascii="Times New Roman" w:hAnsi="Times New Roman"/>
          <w:color w:val="000000"/>
          <w:sz w:val="24"/>
        </w:rPr>
        <w:t>.</w:t>
      </w:r>
      <w:r w:rsidR="00552A72">
        <w:rPr>
          <w:rFonts w:ascii="Times New Roman" w:hAnsi="Times New Roman"/>
          <w:color w:val="000000"/>
          <w:sz w:val="24"/>
        </w:rPr>
        <w:t xml:space="preserve"> </w:t>
      </w:r>
      <w:r>
        <w:rPr>
          <w:rFonts w:ascii="Times New Roman" w:hAnsi="Times New Roman"/>
          <w:color w:val="000000"/>
          <w:sz w:val="24"/>
        </w:rPr>
        <w:tab/>
      </w:r>
      <w:r w:rsidR="00552A72">
        <w:rPr>
          <w:rFonts w:ascii="Times New Roman" w:hAnsi="Times New Roman"/>
          <w:color w:val="000000"/>
          <w:sz w:val="24"/>
        </w:rPr>
        <w:t>The draws for the senior, intermediate p</w:t>
      </w:r>
      <w:r>
        <w:rPr>
          <w:rFonts w:ascii="Times New Roman" w:hAnsi="Times New Roman"/>
          <w:color w:val="000000"/>
          <w:sz w:val="24"/>
        </w:rPr>
        <w:t xml:space="preserve">remier and intermediate hurling </w:t>
      </w:r>
    </w:p>
    <w:p w:rsidR="00FE6FAA" w:rsidRDefault="00552A72" w:rsidP="00FE6FAA">
      <w:pPr>
        <w:ind w:firstLine="720"/>
        <w:rPr>
          <w:rFonts w:ascii="Times New Roman" w:hAnsi="Times New Roman"/>
          <w:color w:val="000000"/>
          <w:sz w:val="24"/>
        </w:rPr>
      </w:pPr>
      <w:r>
        <w:rPr>
          <w:rFonts w:ascii="Times New Roman" w:hAnsi="Times New Roman"/>
          <w:color w:val="000000"/>
          <w:sz w:val="24"/>
        </w:rPr>
        <w:t xml:space="preserve">championships and senior and intermediate football championships shall be made at </w:t>
      </w:r>
    </w:p>
    <w:p w:rsidR="00552A72" w:rsidRDefault="00552A72" w:rsidP="00FE6FAA">
      <w:pPr>
        <w:ind w:firstLine="720"/>
        <w:rPr>
          <w:rFonts w:ascii="Times New Roman" w:hAnsi="Times New Roman"/>
          <w:color w:val="000000"/>
          <w:sz w:val="24"/>
        </w:rPr>
      </w:pPr>
      <w:r>
        <w:rPr>
          <w:rFonts w:ascii="Times New Roman" w:hAnsi="Times New Roman"/>
          <w:color w:val="000000"/>
          <w:sz w:val="24"/>
        </w:rPr>
        <w:t>County Convention.</w:t>
      </w:r>
    </w:p>
    <w:p w:rsidR="00FE6FAA" w:rsidRDefault="00FE6FAA" w:rsidP="00FE6FAA">
      <w:pPr>
        <w:ind w:firstLine="720"/>
        <w:rPr>
          <w:rFonts w:ascii="Times New Roman" w:hAnsi="Times New Roman"/>
          <w:color w:val="000000"/>
          <w:sz w:val="24"/>
        </w:rPr>
      </w:pPr>
    </w:p>
    <w:p w:rsidR="00FE6FAA" w:rsidRDefault="00FE6FAA">
      <w:pPr>
        <w:rPr>
          <w:rFonts w:ascii="Times New Roman" w:hAnsi="Times New Roman"/>
          <w:color w:val="000000"/>
          <w:sz w:val="24"/>
        </w:rPr>
      </w:pPr>
      <w:r>
        <w:rPr>
          <w:rFonts w:ascii="Times New Roman" w:hAnsi="Times New Roman"/>
          <w:color w:val="000000"/>
          <w:sz w:val="24"/>
        </w:rPr>
        <w:t xml:space="preserve">No </w:t>
      </w:r>
      <w:r w:rsidR="00552A72">
        <w:rPr>
          <w:rFonts w:ascii="Times New Roman" w:hAnsi="Times New Roman"/>
          <w:color w:val="000000"/>
          <w:sz w:val="24"/>
        </w:rPr>
        <w:t>3.</w:t>
      </w:r>
      <w:r>
        <w:rPr>
          <w:rFonts w:ascii="Times New Roman" w:hAnsi="Times New Roman"/>
          <w:color w:val="000000"/>
          <w:sz w:val="24"/>
        </w:rPr>
        <w:tab/>
      </w:r>
      <w:r w:rsidR="00552A72">
        <w:rPr>
          <w:rFonts w:ascii="Times New Roman" w:hAnsi="Times New Roman"/>
          <w:color w:val="000000"/>
          <w:sz w:val="24"/>
        </w:rPr>
        <w:t xml:space="preserve">Clubs must notify Runai an Contae of the date of their club AGM at least 7 days prior </w:t>
      </w:r>
    </w:p>
    <w:p w:rsidR="00FE6FAA" w:rsidRDefault="00552A72" w:rsidP="00FE6FAA">
      <w:pPr>
        <w:ind w:firstLine="720"/>
        <w:rPr>
          <w:rFonts w:ascii="Times New Roman" w:hAnsi="Times New Roman"/>
          <w:color w:val="000000"/>
          <w:sz w:val="24"/>
        </w:rPr>
      </w:pPr>
      <w:r>
        <w:rPr>
          <w:rFonts w:ascii="Times New Roman" w:hAnsi="Times New Roman"/>
          <w:color w:val="000000"/>
          <w:sz w:val="24"/>
        </w:rPr>
        <w:t>to the event.</w:t>
      </w:r>
      <w:r w:rsidR="00FE6FAA">
        <w:rPr>
          <w:rFonts w:ascii="Times New Roman" w:hAnsi="Times New Roman"/>
          <w:color w:val="000000"/>
          <w:sz w:val="24"/>
        </w:rPr>
        <w:t xml:space="preserve"> </w:t>
      </w:r>
      <w:r>
        <w:rPr>
          <w:rFonts w:ascii="Times New Roman" w:hAnsi="Times New Roman"/>
          <w:color w:val="000000"/>
          <w:sz w:val="24"/>
        </w:rPr>
        <w:t xml:space="preserve">A member of the County Executive may attend the AGM of a club. A </w:t>
      </w:r>
    </w:p>
    <w:p w:rsidR="00FE6FAA" w:rsidRDefault="00552A72" w:rsidP="00FE6FAA">
      <w:pPr>
        <w:ind w:firstLine="720"/>
        <w:rPr>
          <w:rFonts w:ascii="Times New Roman" w:hAnsi="Times New Roman"/>
          <w:color w:val="000000"/>
          <w:sz w:val="24"/>
        </w:rPr>
      </w:pPr>
      <w:r>
        <w:rPr>
          <w:rFonts w:ascii="Times New Roman" w:hAnsi="Times New Roman"/>
          <w:color w:val="000000"/>
          <w:sz w:val="24"/>
        </w:rPr>
        <w:t xml:space="preserve">member of the Executive shall not attend the AGM of his/her own club in this </w:t>
      </w:r>
    </w:p>
    <w:p w:rsidR="00552A72" w:rsidRDefault="00552A72" w:rsidP="00FE6FAA">
      <w:pPr>
        <w:ind w:firstLine="720"/>
        <w:rPr>
          <w:rFonts w:ascii="Times New Roman" w:hAnsi="Times New Roman"/>
          <w:color w:val="000000"/>
          <w:sz w:val="24"/>
        </w:rPr>
      </w:pPr>
      <w:r>
        <w:rPr>
          <w:rFonts w:ascii="Times New Roman" w:hAnsi="Times New Roman"/>
          <w:color w:val="000000"/>
          <w:sz w:val="24"/>
        </w:rPr>
        <w:t>capacity while a club may request that a particular officer attends.</w:t>
      </w:r>
    </w:p>
    <w:p w:rsidR="00FE6FAA" w:rsidRDefault="00FE6FAA" w:rsidP="00FE6FAA">
      <w:pPr>
        <w:ind w:firstLine="720"/>
        <w:rPr>
          <w:rFonts w:ascii="Times New Roman" w:hAnsi="Times New Roman"/>
          <w:color w:val="000000"/>
          <w:sz w:val="24"/>
        </w:rPr>
      </w:pPr>
    </w:p>
    <w:p w:rsidR="00FE6FAA" w:rsidRDefault="00FE6FAA">
      <w:pPr>
        <w:rPr>
          <w:rFonts w:ascii="Times New Roman" w:hAnsi="Times New Roman"/>
          <w:color w:val="000000"/>
          <w:sz w:val="24"/>
        </w:rPr>
      </w:pPr>
      <w:r>
        <w:rPr>
          <w:rFonts w:ascii="Times New Roman" w:hAnsi="Times New Roman"/>
          <w:color w:val="000000"/>
          <w:sz w:val="24"/>
        </w:rPr>
        <w:t xml:space="preserve">No </w:t>
      </w:r>
      <w:r w:rsidR="00552A72">
        <w:rPr>
          <w:rFonts w:ascii="Times New Roman" w:hAnsi="Times New Roman"/>
          <w:color w:val="000000"/>
          <w:sz w:val="24"/>
        </w:rPr>
        <w:t xml:space="preserve">4. </w:t>
      </w:r>
      <w:r>
        <w:rPr>
          <w:rFonts w:ascii="Times New Roman" w:hAnsi="Times New Roman"/>
          <w:color w:val="000000"/>
          <w:sz w:val="24"/>
        </w:rPr>
        <w:tab/>
      </w:r>
      <w:r w:rsidR="00552A72">
        <w:rPr>
          <w:rFonts w:ascii="Times New Roman" w:hAnsi="Times New Roman"/>
          <w:color w:val="000000"/>
          <w:sz w:val="24"/>
        </w:rPr>
        <w:t xml:space="preserve">No championship game involving a panel member shall be played within 8 days prior </w:t>
      </w:r>
    </w:p>
    <w:p w:rsidR="00FE6FAA" w:rsidRDefault="00552A72" w:rsidP="00FE6FAA">
      <w:pPr>
        <w:ind w:firstLine="720"/>
        <w:rPr>
          <w:rFonts w:ascii="Times New Roman" w:hAnsi="Times New Roman"/>
          <w:color w:val="000000"/>
          <w:sz w:val="24"/>
        </w:rPr>
      </w:pPr>
      <w:r>
        <w:rPr>
          <w:rFonts w:ascii="Times New Roman" w:hAnsi="Times New Roman"/>
          <w:color w:val="000000"/>
          <w:sz w:val="24"/>
        </w:rPr>
        <w:t xml:space="preserve">to a Munster </w:t>
      </w:r>
      <w:r w:rsidR="006D208C">
        <w:rPr>
          <w:rFonts w:ascii="Times New Roman" w:hAnsi="Times New Roman"/>
          <w:color w:val="000000"/>
          <w:sz w:val="24"/>
        </w:rPr>
        <w:t>senior inter- county fir</w:t>
      </w:r>
      <w:r>
        <w:rPr>
          <w:rFonts w:ascii="Times New Roman" w:hAnsi="Times New Roman"/>
          <w:color w:val="000000"/>
          <w:sz w:val="24"/>
        </w:rPr>
        <w:t xml:space="preserve">st round or semi-final or All-Ireland quarter final. </w:t>
      </w:r>
    </w:p>
    <w:p w:rsidR="00552A72" w:rsidRDefault="00552A72" w:rsidP="00FE6FAA">
      <w:pPr>
        <w:ind w:firstLine="720"/>
        <w:rPr>
          <w:rFonts w:ascii="Times New Roman" w:hAnsi="Times New Roman"/>
          <w:color w:val="000000"/>
          <w:sz w:val="24"/>
        </w:rPr>
      </w:pPr>
      <w:r>
        <w:rPr>
          <w:rFonts w:ascii="Times New Roman" w:hAnsi="Times New Roman"/>
          <w:color w:val="000000"/>
          <w:sz w:val="24"/>
        </w:rPr>
        <w:t>In the case of qualifier games the exemption shall be 6 days.</w:t>
      </w:r>
    </w:p>
    <w:p w:rsidR="00552A72" w:rsidRDefault="00552A72" w:rsidP="00FE6FAA">
      <w:pPr>
        <w:ind w:left="720"/>
        <w:rPr>
          <w:rFonts w:ascii="Times New Roman" w:hAnsi="Times New Roman"/>
          <w:color w:val="000000"/>
          <w:sz w:val="24"/>
        </w:rPr>
      </w:pPr>
      <w:r>
        <w:rPr>
          <w:rFonts w:ascii="Times New Roman" w:hAnsi="Times New Roman"/>
          <w:color w:val="000000"/>
          <w:sz w:val="24"/>
        </w:rPr>
        <w:t xml:space="preserve">Such games shall not be played within 13 days of a senior Munster final, All-Ireland semi-final or final or National </w:t>
      </w:r>
      <w:r w:rsidR="006D208C">
        <w:rPr>
          <w:rFonts w:ascii="Times New Roman" w:hAnsi="Times New Roman"/>
          <w:color w:val="000000"/>
          <w:sz w:val="24"/>
        </w:rPr>
        <w:t xml:space="preserve">League final. </w:t>
      </w:r>
      <w:r>
        <w:rPr>
          <w:rFonts w:ascii="Times New Roman" w:hAnsi="Times New Roman"/>
          <w:color w:val="000000"/>
          <w:sz w:val="24"/>
        </w:rPr>
        <w:t>In the case of minor, under 21, intermediate and junior panels the exemption shall be 4 days prior to all matches.</w:t>
      </w:r>
    </w:p>
    <w:p w:rsidR="00552A72" w:rsidRDefault="00552A72" w:rsidP="00FE6FAA">
      <w:pPr>
        <w:ind w:left="720"/>
        <w:rPr>
          <w:color w:val="000000"/>
        </w:rPr>
      </w:pPr>
      <w:r>
        <w:rPr>
          <w:rFonts w:ascii="Times New Roman" w:hAnsi="Times New Roman"/>
          <w:color w:val="000000"/>
          <w:sz w:val="24"/>
        </w:rPr>
        <w:t>A club with a player who plays in a Munster or All-Ireland inter county championship game, including a qualifier, or a National League final shall not be fixed to play a club championship game involving that player for 48 hours after any such inter county game. In all cases team management must nominate 20 players to be protected</w:t>
      </w:r>
    </w:p>
    <w:p w:rsidR="00552A72" w:rsidRDefault="00552A72">
      <w:pPr>
        <w:rPr>
          <w:color w:val="000000"/>
        </w:rPr>
      </w:pPr>
    </w:p>
    <w:p w:rsidR="00FE6FAA" w:rsidRDefault="00FE6FAA">
      <w:pPr>
        <w:rPr>
          <w:rFonts w:ascii="Times New Roman" w:hAnsi="Times New Roman"/>
          <w:color w:val="000000"/>
          <w:sz w:val="24"/>
        </w:rPr>
      </w:pPr>
      <w:r>
        <w:rPr>
          <w:rFonts w:ascii="Times New Roman" w:hAnsi="Times New Roman"/>
          <w:color w:val="000000"/>
          <w:sz w:val="24"/>
        </w:rPr>
        <w:t xml:space="preserve">No </w:t>
      </w:r>
      <w:r w:rsidR="00552A72">
        <w:rPr>
          <w:rFonts w:ascii="Times New Roman" w:hAnsi="Times New Roman"/>
          <w:color w:val="000000"/>
          <w:sz w:val="24"/>
        </w:rPr>
        <w:t xml:space="preserve">5. </w:t>
      </w:r>
      <w:r>
        <w:rPr>
          <w:rFonts w:ascii="Times New Roman" w:hAnsi="Times New Roman"/>
          <w:color w:val="000000"/>
          <w:sz w:val="24"/>
        </w:rPr>
        <w:tab/>
      </w:r>
      <w:r w:rsidR="00552A72">
        <w:rPr>
          <w:rFonts w:ascii="Times New Roman" w:hAnsi="Times New Roman"/>
          <w:color w:val="000000"/>
          <w:sz w:val="24"/>
        </w:rPr>
        <w:t>The County senior hurling championship shall co</w:t>
      </w:r>
      <w:r w:rsidR="006D208C">
        <w:rPr>
          <w:rFonts w:ascii="Times New Roman" w:hAnsi="Times New Roman"/>
          <w:color w:val="000000"/>
          <w:sz w:val="24"/>
        </w:rPr>
        <w:t>nsist of 2 groups of 6 teams (</w:t>
      </w:r>
      <w:r w:rsidR="00552A72">
        <w:rPr>
          <w:rFonts w:ascii="Times New Roman" w:hAnsi="Times New Roman"/>
          <w:color w:val="000000"/>
          <w:sz w:val="24"/>
        </w:rPr>
        <w:t xml:space="preserve">Groups </w:t>
      </w:r>
    </w:p>
    <w:p w:rsidR="00552A72" w:rsidRDefault="00552A72" w:rsidP="00FE6FAA">
      <w:pPr>
        <w:ind w:left="720"/>
        <w:rPr>
          <w:rFonts w:ascii="Times New Roman" w:hAnsi="Times New Roman"/>
          <w:color w:val="000000"/>
          <w:sz w:val="24"/>
        </w:rPr>
      </w:pPr>
      <w:r>
        <w:rPr>
          <w:rFonts w:ascii="Times New Roman" w:hAnsi="Times New Roman"/>
          <w:color w:val="000000"/>
          <w:sz w:val="24"/>
        </w:rPr>
        <w:t>A and B) and be played on a league basis. The previous year’s semi-finalists shall be seeded.</w:t>
      </w:r>
    </w:p>
    <w:p w:rsidR="00552A72" w:rsidRDefault="00552A72" w:rsidP="00FE6FAA">
      <w:pPr>
        <w:ind w:left="720"/>
        <w:rPr>
          <w:rFonts w:ascii="Times New Roman" w:hAnsi="Times New Roman"/>
          <w:color w:val="000000"/>
          <w:sz w:val="24"/>
        </w:rPr>
      </w:pPr>
      <w:r>
        <w:rPr>
          <w:rFonts w:ascii="Times New Roman" w:hAnsi="Times New Roman"/>
          <w:color w:val="000000"/>
          <w:sz w:val="24"/>
        </w:rPr>
        <w:t>Previous years finalists to be allocated to separate groups as seeded teams by means of draw to determine group. i.e. first team drawn goes into group A.</w:t>
      </w:r>
    </w:p>
    <w:p w:rsidR="00552A72" w:rsidRDefault="00552A72">
      <w:pPr>
        <w:rPr>
          <w:rFonts w:ascii="Times New Roman" w:hAnsi="Times New Roman"/>
          <w:color w:val="000000"/>
          <w:sz w:val="24"/>
        </w:rPr>
      </w:pPr>
    </w:p>
    <w:p w:rsidR="00FE6FAA" w:rsidRDefault="00552A72" w:rsidP="00FE6FAA">
      <w:pPr>
        <w:ind w:firstLine="720"/>
        <w:rPr>
          <w:rFonts w:ascii="Times New Roman" w:hAnsi="Times New Roman"/>
          <w:color w:val="000000"/>
          <w:sz w:val="24"/>
        </w:rPr>
      </w:pPr>
      <w:r>
        <w:rPr>
          <w:rFonts w:ascii="Times New Roman" w:hAnsi="Times New Roman"/>
          <w:color w:val="000000"/>
          <w:sz w:val="24"/>
        </w:rPr>
        <w:t>Previous years beaten semi-finalists to be allocate</w:t>
      </w:r>
      <w:r w:rsidR="00FE6FAA">
        <w:rPr>
          <w:rFonts w:ascii="Times New Roman" w:hAnsi="Times New Roman"/>
          <w:color w:val="000000"/>
          <w:sz w:val="24"/>
        </w:rPr>
        <w:t>d to groups A and B in the same</w:t>
      </w:r>
    </w:p>
    <w:p w:rsidR="00552A72" w:rsidRDefault="00552A72" w:rsidP="00FE6FAA">
      <w:pPr>
        <w:ind w:firstLine="720"/>
        <w:rPr>
          <w:rFonts w:ascii="Times New Roman" w:hAnsi="Times New Roman"/>
          <w:color w:val="000000"/>
          <w:sz w:val="24"/>
        </w:rPr>
      </w:pPr>
      <w:r>
        <w:rPr>
          <w:rFonts w:ascii="Times New Roman" w:hAnsi="Times New Roman"/>
          <w:color w:val="000000"/>
          <w:sz w:val="24"/>
        </w:rPr>
        <w:t>manner.</w:t>
      </w:r>
    </w:p>
    <w:p w:rsidR="00552A72" w:rsidRDefault="00552A72">
      <w:pPr>
        <w:rPr>
          <w:rFonts w:ascii="Times New Roman" w:hAnsi="Times New Roman"/>
          <w:color w:val="000000"/>
          <w:sz w:val="24"/>
        </w:rPr>
      </w:pPr>
    </w:p>
    <w:p w:rsidR="00552A72" w:rsidRDefault="00552A72" w:rsidP="001B2E11">
      <w:pPr>
        <w:ind w:firstLine="720"/>
        <w:rPr>
          <w:rFonts w:ascii="Times New Roman" w:hAnsi="Times New Roman"/>
          <w:color w:val="000000"/>
          <w:sz w:val="24"/>
        </w:rPr>
      </w:pPr>
      <w:r>
        <w:rPr>
          <w:rFonts w:ascii="Times New Roman" w:hAnsi="Times New Roman"/>
          <w:color w:val="000000"/>
          <w:sz w:val="24"/>
        </w:rPr>
        <w:t>Remaining 8 teams to be drawn alternately into groups A and B.</w:t>
      </w:r>
    </w:p>
    <w:p w:rsidR="00552A72" w:rsidRDefault="00552A72">
      <w:pPr>
        <w:rPr>
          <w:rFonts w:ascii="Times New Roman" w:hAnsi="Times New Roman"/>
          <w:color w:val="000000"/>
          <w:sz w:val="24"/>
        </w:rPr>
      </w:pPr>
    </w:p>
    <w:p w:rsidR="00552A72" w:rsidRDefault="00552A72" w:rsidP="001B2E11">
      <w:pPr>
        <w:ind w:firstLine="720"/>
        <w:rPr>
          <w:rFonts w:ascii="Times New Roman" w:hAnsi="Times New Roman"/>
          <w:color w:val="000000"/>
          <w:sz w:val="24"/>
        </w:rPr>
      </w:pPr>
      <w:r>
        <w:rPr>
          <w:rFonts w:ascii="Times New Roman" w:hAnsi="Times New Roman"/>
          <w:color w:val="000000"/>
          <w:sz w:val="24"/>
        </w:rPr>
        <w:t>Schedule of games will be as set out in Serva Sport matrix.</w:t>
      </w:r>
    </w:p>
    <w:p w:rsidR="00552A72" w:rsidRDefault="00552A72">
      <w:pPr>
        <w:rPr>
          <w:rFonts w:ascii="Times New Roman" w:hAnsi="Times New Roman"/>
          <w:color w:val="000000"/>
          <w:sz w:val="24"/>
        </w:rPr>
      </w:pPr>
    </w:p>
    <w:p w:rsidR="00552A72" w:rsidRDefault="00552A72" w:rsidP="001B2E11">
      <w:pPr>
        <w:ind w:left="720"/>
        <w:rPr>
          <w:rFonts w:ascii="Times New Roman" w:hAnsi="Times New Roman"/>
          <w:color w:val="000000"/>
          <w:sz w:val="24"/>
        </w:rPr>
      </w:pPr>
      <w:r>
        <w:rPr>
          <w:rFonts w:ascii="Times New Roman" w:hAnsi="Times New Roman"/>
          <w:color w:val="000000"/>
          <w:sz w:val="24"/>
        </w:rPr>
        <w:t>Group winners qualify for semi- finals. Teams finishing 2</w:t>
      </w:r>
      <w:r>
        <w:rPr>
          <w:rFonts w:ascii="Times New Roman" w:hAnsi="Times New Roman"/>
          <w:color w:val="000000"/>
          <w:sz w:val="24"/>
          <w:vertAlign w:val="superscript"/>
        </w:rPr>
        <w:t>nd</w:t>
      </w:r>
      <w:r>
        <w:rPr>
          <w:rFonts w:ascii="Times New Roman" w:hAnsi="Times New Roman"/>
          <w:color w:val="000000"/>
          <w:sz w:val="24"/>
        </w:rPr>
        <w:t xml:space="preserve"> and 3</w:t>
      </w:r>
      <w:r>
        <w:rPr>
          <w:rFonts w:ascii="Times New Roman" w:hAnsi="Times New Roman"/>
          <w:color w:val="000000"/>
          <w:sz w:val="24"/>
          <w:vertAlign w:val="superscript"/>
        </w:rPr>
        <w:t>rd</w:t>
      </w:r>
      <w:r>
        <w:rPr>
          <w:rFonts w:ascii="Times New Roman" w:hAnsi="Times New Roman"/>
          <w:color w:val="000000"/>
          <w:sz w:val="24"/>
        </w:rPr>
        <w:t xml:space="preserve"> in both groups </w:t>
      </w:r>
      <w:r w:rsidR="001B2E11">
        <w:rPr>
          <w:rFonts w:ascii="Times New Roman" w:hAnsi="Times New Roman"/>
          <w:color w:val="000000"/>
          <w:sz w:val="24"/>
        </w:rPr>
        <w:t xml:space="preserve">qualify for </w:t>
      </w:r>
      <w:r>
        <w:rPr>
          <w:rFonts w:ascii="Times New Roman" w:hAnsi="Times New Roman"/>
          <w:color w:val="000000"/>
          <w:sz w:val="24"/>
        </w:rPr>
        <w:t>quarter-finals as follows.</w:t>
      </w:r>
    </w:p>
    <w:p w:rsidR="00552A72" w:rsidRDefault="00552A72">
      <w:pPr>
        <w:rPr>
          <w:rFonts w:ascii="Times New Roman" w:hAnsi="Times New Roman"/>
          <w:color w:val="000000"/>
          <w:sz w:val="24"/>
        </w:rPr>
      </w:pPr>
    </w:p>
    <w:p w:rsidR="00552A72" w:rsidRDefault="00552A72" w:rsidP="001B2E11">
      <w:pPr>
        <w:ind w:firstLine="720"/>
        <w:rPr>
          <w:rFonts w:ascii="Times New Roman" w:hAnsi="Times New Roman"/>
          <w:color w:val="000000"/>
          <w:sz w:val="24"/>
        </w:rPr>
      </w:pPr>
      <w:r>
        <w:rPr>
          <w:rFonts w:ascii="Times New Roman" w:hAnsi="Times New Roman"/>
          <w:color w:val="000000"/>
          <w:sz w:val="24"/>
        </w:rPr>
        <w:t>2</w:t>
      </w:r>
      <w:r>
        <w:rPr>
          <w:rFonts w:ascii="Times New Roman" w:hAnsi="Times New Roman"/>
          <w:color w:val="000000"/>
          <w:sz w:val="24"/>
          <w:vertAlign w:val="superscript"/>
        </w:rPr>
        <w:t>nd</w:t>
      </w:r>
      <w:r>
        <w:rPr>
          <w:rFonts w:ascii="Times New Roman" w:hAnsi="Times New Roman"/>
          <w:color w:val="000000"/>
          <w:sz w:val="24"/>
        </w:rPr>
        <w:t xml:space="preserve"> in group A v 3</w:t>
      </w:r>
      <w:r>
        <w:rPr>
          <w:rFonts w:ascii="Times New Roman" w:hAnsi="Times New Roman"/>
          <w:color w:val="000000"/>
          <w:sz w:val="24"/>
          <w:vertAlign w:val="superscript"/>
        </w:rPr>
        <w:t>rd</w:t>
      </w:r>
      <w:r>
        <w:rPr>
          <w:rFonts w:ascii="Times New Roman" w:hAnsi="Times New Roman"/>
          <w:color w:val="000000"/>
          <w:sz w:val="24"/>
        </w:rPr>
        <w:t xml:space="preserve"> in group B(X)</w:t>
      </w:r>
    </w:p>
    <w:p w:rsidR="00552A72" w:rsidRDefault="00552A72" w:rsidP="001B2E11">
      <w:pPr>
        <w:ind w:firstLine="720"/>
        <w:rPr>
          <w:rFonts w:ascii="Times New Roman" w:hAnsi="Times New Roman"/>
          <w:color w:val="000000"/>
          <w:sz w:val="24"/>
        </w:rPr>
      </w:pPr>
      <w:r>
        <w:rPr>
          <w:rFonts w:ascii="Times New Roman" w:hAnsi="Times New Roman"/>
          <w:color w:val="000000"/>
          <w:sz w:val="24"/>
        </w:rPr>
        <w:t>3</w:t>
      </w:r>
      <w:r>
        <w:rPr>
          <w:rFonts w:ascii="Times New Roman" w:hAnsi="Times New Roman"/>
          <w:color w:val="000000"/>
          <w:sz w:val="24"/>
          <w:vertAlign w:val="superscript"/>
        </w:rPr>
        <w:t>rd</w:t>
      </w:r>
      <w:r>
        <w:rPr>
          <w:rFonts w:ascii="Times New Roman" w:hAnsi="Times New Roman"/>
          <w:color w:val="000000"/>
          <w:sz w:val="24"/>
        </w:rPr>
        <w:t xml:space="preserve"> in group</w:t>
      </w:r>
      <w:r w:rsidR="001B2E11">
        <w:rPr>
          <w:rFonts w:ascii="Times New Roman" w:hAnsi="Times New Roman"/>
          <w:color w:val="000000"/>
          <w:sz w:val="24"/>
        </w:rPr>
        <w:t xml:space="preserve"> </w:t>
      </w:r>
      <w:r w:rsidR="006D208C">
        <w:rPr>
          <w:rFonts w:ascii="Times New Roman" w:hAnsi="Times New Roman"/>
          <w:color w:val="000000"/>
          <w:sz w:val="24"/>
        </w:rPr>
        <w:t xml:space="preserve">A </w:t>
      </w:r>
      <w:r>
        <w:rPr>
          <w:rFonts w:ascii="Times New Roman" w:hAnsi="Times New Roman"/>
          <w:color w:val="000000"/>
          <w:sz w:val="24"/>
        </w:rPr>
        <w:t>v 2</w:t>
      </w:r>
      <w:r>
        <w:rPr>
          <w:rFonts w:ascii="Times New Roman" w:hAnsi="Times New Roman"/>
          <w:color w:val="000000"/>
          <w:sz w:val="24"/>
          <w:vertAlign w:val="superscript"/>
        </w:rPr>
        <w:t>nd</w:t>
      </w:r>
      <w:r>
        <w:rPr>
          <w:rFonts w:ascii="Times New Roman" w:hAnsi="Times New Roman"/>
          <w:color w:val="000000"/>
          <w:sz w:val="24"/>
        </w:rPr>
        <w:t xml:space="preserve"> in group B.(Y)</w:t>
      </w:r>
    </w:p>
    <w:p w:rsidR="00552A72" w:rsidRDefault="00552A72">
      <w:pPr>
        <w:rPr>
          <w:rFonts w:ascii="Times New Roman" w:hAnsi="Times New Roman"/>
          <w:color w:val="000000"/>
          <w:sz w:val="24"/>
        </w:rPr>
      </w:pPr>
    </w:p>
    <w:p w:rsidR="00552A72" w:rsidRDefault="001B2E11" w:rsidP="001B2E11">
      <w:pPr>
        <w:ind w:firstLine="720"/>
        <w:rPr>
          <w:rFonts w:ascii="Times New Roman" w:hAnsi="Times New Roman"/>
          <w:color w:val="000000"/>
          <w:sz w:val="24"/>
        </w:rPr>
      </w:pPr>
      <w:r>
        <w:rPr>
          <w:rFonts w:ascii="Times New Roman" w:hAnsi="Times New Roman"/>
          <w:color w:val="000000"/>
          <w:sz w:val="24"/>
        </w:rPr>
        <w:t xml:space="preserve">Semi- finals. Group A winners </w:t>
      </w:r>
      <w:r w:rsidR="00552A72">
        <w:rPr>
          <w:rFonts w:ascii="Times New Roman" w:hAnsi="Times New Roman"/>
          <w:color w:val="000000"/>
          <w:sz w:val="24"/>
        </w:rPr>
        <w:t>V winners of Y and</w:t>
      </w:r>
    </w:p>
    <w:p w:rsidR="001B2E11" w:rsidRDefault="00552A72">
      <w:pPr>
        <w:rPr>
          <w:rFonts w:ascii="Times New Roman" w:hAnsi="Times New Roman"/>
          <w:color w:val="000000"/>
          <w:sz w:val="24"/>
        </w:rPr>
      </w:pPr>
      <w:r>
        <w:rPr>
          <w:rFonts w:ascii="Times New Roman" w:hAnsi="Times New Roman"/>
          <w:color w:val="000000"/>
          <w:sz w:val="24"/>
        </w:rPr>
        <w:t xml:space="preserve">                      </w:t>
      </w:r>
      <w:r w:rsidR="001B2E11">
        <w:rPr>
          <w:rFonts w:ascii="Times New Roman" w:hAnsi="Times New Roman"/>
          <w:color w:val="000000"/>
          <w:sz w:val="24"/>
        </w:rPr>
        <w:t xml:space="preserve">Group B winners </w:t>
      </w:r>
      <w:r>
        <w:rPr>
          <w:rFonts w:ascii="Times New Roman" w:hAnsi="Times New Roman"/>
          <w:color w:val="000000"/>
          <w:sz w:val="24"/>
        </w:rPr>
        <w:t>V winners of X</w:t>
      </w:r>
    </w:p>
    <w:p w:rsidR="001B2E11" w:rsidRDefault="001B2E11">
      <w:pPr>
        <w:rPr>
          <w:rFonts w:ascii="Times New Roman" w:hAnsi="Times New Roman"/>
          <w:color w:val="000000"/>
          <w:sz w:val="24"/>
        </w:rPr>
      </w:pPr>
    </w:p>
    <w:p w:rsidR="00552A72" w:rsidRDefault="00552A72" w:rsidP="001B2E11">
      <w:pPr>
        <w:ind w:firstLine="720"/>
        <w:rPr>
          <w:rFonts w:ascii="Times New Roman" w:hAnsi="Times New Roman"/>
          <w:color w:val="000000"/>
          <w:sz w:val="24"/>
        </w:rPr>
      </w:pPr>
      <w:r>
        <w:rPr>
          <w:rFonts w:ascii="Times New Roman" w:hAnsi="Times New Roman"/>
          <w:color w:val="000000"/>
          <w:sz w:val="24"/>
        </w:rPr>
        <w:lastRenderedPageBreak/>
        <w:t>Relegation.</w:t>
      </w:r>
    </w:p>
    <w:p w:rsidR="00552A72" w:rsidRDefault="00552A72">
      <w:pPr>
        <w:rPr>
          <w:rFonts w:ascii="Times New Roman" w:hAnsi="Times New Roman"/>
          <w:color w:val="000000"/>
          <w:sz w:val="24"/>
        </w:rPr>
      </w:pPr>
    </w:p>
    <w:p w:rsidR="00552A72" w:rsidRDefault="00552A72" w:rsidP="001B2E11">
      <w:pPr>
        <w:ind w:firstLine="720"/>
        <w:rPr>
          <w:rFonts w:ascii="Times New Roman" w:hAnsi="Times New Roman"/>
          <w:color w:val="000000"/>
          <w:sz w:val="24"/>
        </w:rPr>
      </w:pPr>
      <w:r>
        <w:rPr>
          <w:rFonts w:ascii="Times New Roman" w:hAnsi="Times New Roman"/>
          <w:color w:val="000000"/>
          <w:sz w:val="24"/>
        </w:rPr>
        <w:t>Bottom team in each group meet with the loser relegated to premier intermediate.</w:t>
      </w:r>
    </w:p>
    <w:p w:rsidR="00552A72" w:rsidRDefault="00552A72">
      <w:pPr>
        <w:rPr>
          <w:rFonts w:ascii="Times New Roman" w:hAnsi="Times New Roman"/>
          <w:color w:val="000000"/>
          <w:sz w:val="24"/>
        </w:rPr>
      </w:pPr>
    </w:p>
    <w:p w:rsidR="00552A72" w:rsidRDefault="00552A72" w:rsidP="001B2E11">
      <w:pPr>
        <w:ind w:firstLine="720"/>
        <w:rPr>
          <w:rFonts w:ascii="Times New Roman" w:hAnsi="Times New Roman"/>
          <w:color w:val="000000"/>
          <w:sz w:val="24"/>
        </w:rPr>
      </w:pPr>
      <w:r>
        <w:rPr>
          <w:rFonts w:ascii="Times New Roman" w:hAnsi="Times New Roman"/>
          <w:color w:val="000000"/>
          <w:sz w:val="24"/>
        </w:rPr>
        <w:t>County senior Hurling Cup.</w:t>
      </w:r>
    </w:p>
    <w:p w:rsidR="00552A72" w:rsidRDefault="00552A72" w:rsidP="001B2E11">
      <w:pPr>
        <w:ind w:left="720"/>
        <w:rPr>
          <w:rFonts w:ascii="Times New Roman" w:hAnsi="Times New Roman"/>
          <w:color w:val="000000"/>
          <w:sz w:val="24"/>
        </w:rPr>
      </w:pPr>
      <w:r>
        <w:rPr>
          <w:rFonts w:ascii="Times New Roman" w:hAnsi="Times New Roman"/>
          <w:color w:val="000000"/>
          <w:sz w:val="24"/>
        </w:rPr>
        <w:t>4th and 5</w:t>
      </w:r>
      <w:r>
        <w:rPr>
          <w:rFonts w:ascii="Times New Roman" w:hAnsi="Times New Roman"/>
          <w:color w:val="000000"/>
          <w:sz w:val="24"/>
          <w:vertAlign w:val="superscript"/>
        </w:rPr>
        <w:t>th</w:t>
      </w:r>
      <w:r>
        <w:rPr>
          <w:rFonts w:ascii="Times New Roman" w:hAnsi="Times New Roman"/>
          <w:color w:val="000000"/>
          <w:sz w:val="24"/>
        </w:rPr>
        <w:t xml:space="preserve"> in each group contest the semi-finals. 4</w:t>
      </w:r>
      <w:r>
        <w:rPr>
          <w:rFonts w:ascii="Times New Roman" w:hAnsi="Times New Roman"/>
          <w:color w:val="000000"/>
          <w:sz w:val="24"/>
          <w:vertAlign w:val="superscript"/>
        </w:rPr>
        <w:t>th</w:t>
      </w:r>
      <w:r>
        <w:rPr>
          <w:rFonts w:ascii="Times New Roman" w:hAnsi="Times New Roman"/>
          <w:color w:val="000000"/>
          <w:sz w:val="24"/>
        </w:rPr>
        <w:t xml:space="preserve"> in group (A) v 5</w:t>
      </w:r>
      <w:r>
        <w:rPr>
          <w:rFonts w:ascii="Times New Roman" w:hAnsi="Times New Roman"/>
          <w:color w:val="000000"/>
          <w:sz w:val="24"/>
          <w:vertAlign w:val="superscript"/>
        </w:rPr>
        <w:t>th</w:t>
      </w:r>
      <w:r>
        <w:rPr>
          <w:rFonts w:ascii="Times New Roman" w:hAnsi="Times New Roman"/>
          <w:color w:val="000000"/>
          <w:sz w:val="24"/>
        </w:rPr>
        <w:t xml:space="preserve"> in group (B) and vice </w:t>
      </w:r>
      <w:r w:rsidR="006D208C">
        <w:rPr>
          <w:rFonts w:ascii="Times New Roman" w:hAnsi="Times New Roman"/>
          <w:color w:val="000000"/>
          <w:sz w:val="24"/>
        </w:rPr>
        <w:t>versa in semi-</w:t>
      </w:r>
      <w:r>
        <w:rPr>
          <w:rFonts w:ascii="Times New Roman" w:hAnsi="Times New Roman"/>
          <w:color w:val="000000"/>
          <w:sz w:val="24"/>
        </w:rPr>
        <w:t xml:space="preserve">finals.   </w:t>
      </w:r>
    </w:p>
    <w:p w:rsidR="00552A72" w:rsidRDefault="00552A72">
      <w:pPr>
        <w:rPr>
          <w:rFonts w:ascii="Times New Roman" w:hAnsi="Times New Roman"/>
          <w:color w:val="000000"/>
          <w:sz w:val="24"/>
        </w:rPr>
      </w:pPr>
      <w:r>
        <w:rPr>
          <w:rFonts w:ascii="Times New Roman" w:hAnsi="Times New Roman"/>
          <w:color w:val="000000"/>
          <w:sz w:val="24"/>
        </w:rPr>
        <w:t xml:space="preserve">  </w:t>
      </w:r>
    </w:p>
    <w:p w:rsidR="001B2E11" w:rsidRDefault="001B2E11">
      <w:pPr>
        <w:rPr>
          <w:rFonts w:ascii="Times New Roman" w:hAnsi="Times New Roman"/>
          <w:color w:val="000000"/>
          <w:sz w:val="24"/>
        </w:rPr>
      </w:pPr>
      <w:r>
        <w:rPr>
          <w:rFonts w:ascii="Times New Roman" w:hAnsi="Times New Roman"/>
          <w:color w:val="000000"/>
          <w:sz w:val="24"/>
        </w:rPr>
        <w:t xml:space="preserve">No </w:t>
      </w:r>
      <w:r w:rsidR="00552A72">
        <w:rPr>
          <w:rFonts w:ascii="Times New Roman" w:hAnsi="Times New Roman"/>
          <w:color w:val="000000"/>
          <w:sz w:val="24"/>
        </w:rPr>
        <w:t xml:space="preserve">6. </w:t>
      </w:r>
      <w:r>
        <w:rPr>
          <w:rFonts w:ascii="Times New Roman" w:hAnsi="Times New Roman"/>
          <w:color w:val="000000"/>
          <w:sz w:val="24"/>
        </w:rPr>
        <w:tab/>
      </w:r>
      <w:r w:rsidR="00552A72">
        <w:rPr>
          <w:rFonts w:ascii="Times New Roman" w:hAnsi="Times New Roman"/>
          <w:color w:val="000000"/>
          <w:sz w:val="24"/>
        </w:rPr>
        <w:t xml:space="preserve">The Premier intermediate hurling championship to consist of 8 clubs and shall be </w:t>
      </w:r>
    </w:p>
    <w:p w:rsidR="00552A72" w:rsidRDefault="00552A72" w:rsidP="001B2E11">
      <w:pPr>
        <w:ind w:firstLine="720"/>
        <w:rPr>
          <w:rFonts w:ascii="Times New Roman" w:hAnsi="Times New Roman"/>
          <w:color w:val="000000"/>
          <w:sz w:val="24"/>
        </w:rPr>
      </w:pPr>
      <w:r>
        <w:rPr>
          <w:rFonts w:ascii="Times New Roman" w:hAnsi="Times New Roman"/>
          <w:color w:val="000000"/>
          <w:sz w:val="24"/>
        </w:rPr>
        <w:t xml:space="preserve">played on a </w:t>
      </w:r>
      <w:r w:rsidR="006D208C">
        <w:rPr>
          <w:rFonts w:ascii="Times New Roman" w:hAnsi="Times New Roman"/>
          <w:color w:val="000000"/>
          <w:sz w:val="24"/>
        </w:rPr>
        <w:t>league basis in a single group.</w:t>
      </w:r>
      <w:r>
        <w:rPr>
          <w:rFonts w:ascii="Times New Roman" w:hAnsi="Times New Roman"/>
          <w:color w:val="000000"/>
          <w:sz w:val="24"/>
        </w:rPr>
        <w:t xml:space="preserve">   </w:t>
      </w:r>
    </w:p>
    <w:p w:rsidR="00552A72" w:rsidRDefault="00552A72" w:rsidP="001B2E11">
      <w:pPr>
        <w:ind w:left="720"/>
        <w:rPr>
          <w:rFonts w:ascii="Times New Roman" w:hAnsi="Times New Roman"/>
          <w:color w:val="000000"/>
          <w:sz w:val="24"/>
        </w:rPr>
      </w:pPr>
      <w:r>
        <w:rPr>
          <w:rFonts w:ascii="Times New Roman" w:hAnsi="Times New Roman"/>
          <w:color w:val="000000"/>
          <w:sz w:val="24"/>
        </w:rPr>
        <w:t>Each team to be drawn to represent a letter from A to H with the schedule of games as set out in</w:t>
      </w:r>
      <w:r w:rsidR="006D208C">
        <w:rPr>
          <w:rFonts w:ascii="Times New Roman" w:hAnsi="Times New Roman"/>
          <w:color w:val="000000"/>
          <w:sz w:val="24"/>
        </w:rPr>
        <w:t xml:space="preserve"> Serva Sport Matrix.</w:t>
      </w:r>
    </w:p>
    <w:p w:rsidR="00552A72" w:rsidRDefault="00552A72" w:rsidP="001B2E11">
      <w:pPr>
        <w:ind w:firstLine="720"/>
        <w:rPr>
          <w:rFonts w:ascii="Times New Roman" w:hAnsi="Times New Roman"/>
          <w:color w:val="000000"/>
          <w:sz w:val="24"/>
        </w:rPr>
      </w:pPr>
      <w:r>
        <w:rPr>
          <w:rFonts w:ascii="Times New Roman" w:hAnsi="Times New Roman"/>
          <w:color w:val="000000"/>
          <w:sz w:val="24"/>
        </w:rPr>
        <w:t>No county cup at premier intermediate level.</w:t>
      </w:r>
    </w:p>
    <w:p w:rsidR="00552A72" w:rsidRDefault="00552A72">
      <w:pPr>
        <w:rPr>
          <w:rFonts w:ascii="Times New Roman" w:hAnsi="Times New Roman"/>
          <w:color w:val="000000"/>
          <w:sz w:val="24"/>
        </w:rPr>
      </w:pPr>
    </w:p>
    <w:p w:rsidR="00552A72" w:rsidRDefault="00552A72" w:rsidP="001B2E11">
      <w:pPr>
        <w:ind w:firstLine="720"/>
        <w:rPr>
          <w:rFonts w:ascii="Times New Roman" w:hAnsi="Times New Roman"/>
          <w:color w:val="000000"/>
          <w:sz w:val="24"/>
        </w:rPr>
      </w:pPr>
      <w:r>
        <w:rPr>
          <w:rFonts w:ascii="Times New Roman" w:hAnsi="Times New Roman"/>
          <w:color w:val="000000"/>
          <w:sz w:val="24"/>
        </w:rPr>
        <w:t>Top 4 qualify for semi-finals with 1</w:t>
      </w:r>
      <w:r>
        <w:rPr>
          <w:rFonts w:ascii="Times New Roman" w:hAnsi="Times New Roman"/>
          <w:color w:val="000000"/>
          <w:sz w:val="24"/>
          <w:vertAlign w:val="superscript"/>
        </w:rPr>
        <w:t>st</w:t>
      </w:r>
      <w:r>
        <w:rPr>
          <w:rFonts w:ascii="Times New Roman" w:hAnsi="Times New Roman"/>
          <w:color w:val="000000"/>
          <w:sz w:val="24"/>
        </w:rPr>
        <w:t xml:space="preserve"> v 4</w:t>
      </w:r>
      <w:r>
        <w:rPr>
          <w:rFonts w:ascii="Times New Roman" w:hAnsi="Times New Roman"/>
          <w:color w:val="000000"/>
          <w:sz w:val="24"/>
          <w:vertAlign w:val="superscript"/>
        </w:rPr>
        <w:t>th</w:t>
      </w:r>
      <w:r>
        <w:rPr>
          <w:rFonts w:ascii="Times New Roman" w:hAnsi="Times New Roman"/>
          <w:color w:val="000000"/>
          <w:sz w:val="24"/>
        </w:rPr>
        <w:t xml:space="preserve"> and 2</w:t>
      </w:r>
      <w:r>
        <w:rPr>
          <w:rFonts w:ascii="Times New Roman" w:hAnsi="Times New Roman"/>
          <w:color w:val="000000"/>
          <w:sz w:val="24"/>
          <w:vertAlign w:val="superscript"/>
        </w:rPr>
        <w:t>nd</w:t>
      </w:r>
      <w:r>
        <w:rPr>
          <w:rFonts w:ascii="Times New Roman" w:hAnsi="Times New Roman"/>
          <w:color w:val="000000"/>
          <w:sz w:val="24"/>
        </w:rPr>
        <w:t xml:space="preserve"> v 3</w:t>
      </w:r>
      <w:r>
        <w:rPr>
          <w:rFonts w:ascii="Times New Roman" w:hAnsi="Times New Roman"/>
          <w:color w:val="000000"/>
          <w:sz w:val="24"/>
          <w:vertAlign w:val="superscript"/>
        </w:rPr>
        <w:t>rd</w:t>
      </w:r>
      <w:r>
        <w:rPr>
          <w:rFonts w:ascii="Times New Roman" w:hAnsi="Times New Roman"/>
          <w:color w:val="000000"/>
          <w:sz w:val="24"/>
        </w:rPr>
        <w:t>.</w:t>
      </w:r>
    </w:p>
    <w:p w:rsidR="00552A72" w:rsidRDefault="00552A72">
      <w:pPr>
        <w:rPr>
          <w:rFonts w:ascii="Times New Roman" w:hAnsi="Times New Roman"/>
          <w:color w:val="000000"/>
          <w:sz w:val="24"/>
        </w:rPr>
      </w:pPr>
    </w:p>
    <w:p w:rsidR="00552A72" w:rsidRDefault="00552A72" w:rsidP="001B2E11">
      <w:pPr>
        <w:ind w:left="720"/>
        <w:rPr>
          <w:rFonts w:ascii="Times New Roman" w:hAnsi="Times New Roman"/>
          <w:color w:val="000000"/>
          <w:sz w:val="24"/>
        </w:rPr>
      </w:pPr>
      <w:r>
        <w:rPr>
          <w:rFonts w:ascii="Times New Roman" w:hAnsi="Times New Roman"/>
          <w:color w:val="000000"/>
          <w:sz w:val="24"/>
        </w:rPr>
        <w:t>Winners represent Limerick in the provincial club championship and promoted to senior level.</w:t>
      </w:r>
    </w:p>
    <w:p w:rsidR="00552A72" w:rsidRDefault="00552A72" w:rsidP="001B2E11">
      <w:pPr>
        <w:ind w:firstLine="720"/>
        <w:rPr>
          <w:rFonts w:ascii="Times New Roman" w:hAnsi="Times New Roman"/>
          <w:color w:val="000000"/>
          <w:sz w:val="24"/>
        </w:rPr>
      </w:pPr>
      <w:r>
        <w:rPr>
          <w:rFonts w:ascii="Times New Roman" w:hAnsi="Times New Roman"/>
          <w:color w:val="000000"/>
          <w:sz w:val="24"/>
        </w:rPr>
        <w:t>Relegation.</w:t>
      </w:r>
    </w:p>
    <w:p w:rsidR="00552A72" w:rsidRDefault="00552A72">
      <w:pPr>
        <w:rPr>
          <w:rFonts w:ascii="Times New Roman" w:hAnsi="Times New Roman"/>
          <w:color w:val="000000"/>
          <w:sz w:val="24"/>
        </w:rPr>
      </w:pPr>
    </w:p>
    <w:p w:rsidR="001B2E11" w:rsidRDefault="00552A72" w:rsidP="001B2E11">
      <w:pPr>
        <w:ind w:firstLine="720"/>
        <w:rPr>
          <w:rFonts w:ascii="Times New Roman" w:hAnsi="Times New Roman"/>
          <w:color w:val="000000"/>
          <w:sz w:val="24"/>
        </w:rPr>
      </w:pPr>
      <w:r>
        <w:rPr>
          <w:rFonts w:ascii="Times New Roman" w:hAnsi="Times New Roman"/>
          <w:color w:val="000000"/>
          <w:sz w:val="24"/>
        </w:rPr>
        <w:t xml:space="preserve">Bottom two clubs meet with the loser relegated to Intermediate grade.  </w:t>
      </w:r>
    </w:p>
    <w:p w:rsidR="00552A72" w:rsidRDefault="00552A72" w:rsidP="001B2E11">
      <w:pPr>
        <w:ind w:firstLine="720"/>
        <w:rPr>
          <w:rFonts w:ascii="Times New Roman" w:hAnsi="Times New Roman"/>
          <w:color w:val="000000"/>
          <w:sz w:val="24"/>
        </w:rPr>
      </w:pPr>
      <w:r>
        <w:rPr>
          <w:rFonts w:ascii="Times New Roman" w:hAnsi="Times New Roman"/>
          <w:color w:val="000000"/>
          <w:sz w:val="24"/>
        </w:rPr>
        <w:t xml:space="preserve">                       </w:t>
      </w:r>
    </w:p>
    <w:p w:rsidR="00552A72" w:rsidRDefault="001B2E11" w:rsidP="001B2E11">
      <w:pPr>
        <w:ind w:left="720" w:hanging="720"/>
        <w:rPr>
          <w:rFonts w:ascii="Times New Roman" w:hAnsi="Times New Roman"/>
          <w:color w:val="000000"/>
          <w:sz w:val="24"/>
        </w:rPr>
      </w:pPr>
      <w:r>
        <w:rPr>
          <w:rFonts w:ascii="Times New Roman" w:hAnsi="Times New Roman"/>
          <w:color w:val="000000"/>
          <w:sz w:val="24"/>
        </w:rPr>
        <w:t xml:space="preserve">No </w:t>
      </w:r>
      <w:r w:rsidR="00552A72">
        <w:rPr>
          <w:rFonts w:ascii="Times New Roman" w:hAnsi="Times New Roman"/>
          <w:color w:val="000000"/>
          <w:sz w:val="24"/>
        </w:rPr>
        <w:t xml:space="preserve">7. </w:t>
      </w:r>
      <w:r>
        <w:rPr>
          <w:rFonts w:ascii="Times New Roman" w:hAnsi="Times New Roman"/>
          <w:color w:val="000000"/>
          <w:sz w:val="24"/>
        </w:rPr>
        <w:tab/>
      </w:r>
      <w:r w:rsidR="00552A72">
        <w:rPr>
          <w:rFonts w:ascii="Times New Roman" w:hAnsi="Times New Roman"/>
          <w:color w:val="000000"/>
          <w:sz w:val="24"/>
        </w:rPr>
        <w:t>The int</w:t>
      </w:r>
      <w:r w:rsidR="006D208C">
        <w:rPr>
          <w:rFonts w:ascii="Times New Roman" w:hAnsi="Times New Roman"/>
          <w:color w:val="000000"/>
          <w:sz w:val="24"/>
        </w:rPr>
        <w:t xml:space="preserve">ermediate hurling championship </w:t>
      </w:r>
      <w:r w:rsidR="00552A72">
        <w:rPr>
          <w:rFonts w:ascii="Times New Roman" w:hAnsi="Times New Roman"/>
          <w:color w:val="000000"/>
          <w:sz w:val="24"/>
        </w:rPr>
        <w:t>to consist of 12 teams and be played on a league basis with 2 groups of 6. Clubs to be drawn alternately into groups A and B.</w:t>
      </w:r>
    </w:p>
    <w:p w:rsidR="00552A72" w:rsidRDefault="00552A72">
      <w:pPr>
        <w:rPr>
          <w:rFonts w:ascii="Times New Roman" w:hAnsi="Times New Roman"/>
          <w:color w:val="000000"/>
          <w:sz w:val="24"/>
        </w:rPr>
      </w:pPr>
    </w:p>
    <w:p w:rsidR="00552A72" w:rsidRDefault="00552A72" w:rsidP="001B2E11">
      <w:pPr>
        <w:ind w:firstLine="720"/>
        <w:rPr>
          <w:rFonts w:ascii="Times New Roman" w:hAnsi="Times New Roman"/>
          <w:color w:val="000000"/>
          <w:sz w:val="24"/>
        </w:rPr>
      </w:pPr>
      <w:r>
        <w:rPr>
          <w:rFonts w:ascii="Times New Roman" w:hAnsi="Times New Roman"/>
          <w:color w:val="000000"/>
          <w:sz w:val="24"/>
        </w:rPr>
        <w:t xml:space="preserve">Schedule of games as set out in Serva Sport Matrix. </w:t>
      </w:r>
    </w:p>
    <w:p w:rsidR="00552A72" w:rsidRDefault="00552A72">
      <w:pPr>
        <w:rPr>
          <w:rFonts w:ascii="Times New Roman" w:hAnsi="Times New Roman"/>
          <w:color w:val="000000"/>
          <w:sz w:val="24"/>
        </w:rPr>
      </w:pPr>
    </w:p>
    <w:p w:rsidR="00552A72" w:rsidRDefault="00552A72" w:rsidP="001B2E11">
      <w:pPr>
        <w:ind w:left="720"/>
        <w:rPr>
          <w:rFonts w:ascii="Times New Roman" w:hAnsi="Times New Roman"/>
          <w:color w:val="000000"/>
          <w:sz w:val="24"/>
        </w:rPr>
      </w:pPr>
      <w:r>
        <w:rPr>
          <w:rFonts w:ascii="Times New Roman" w:hAnsi="Times New Roman"/>
          <w:color w:val="000000"/>
          <w:sz w:val="24"/>
        </w:rPr>
        <w:t xml:space="preserve">Winners of both groups qualify for semi-finals while second and third teams qualify for quarter- finals. </w:t>
      </w:r>
    </w:p>
    <w:p w:rsidR="00552A72" w:rsidRDefault="00552A72">
      <w:pPr>
        <w:rPr>
          <w:rFonts w:ascii="Times New Roman" w:hAnsi="Times New Roman"/>
          <w:color w:val="000000"/>
          <w:sz w:val="24"/>
        </w:rPr>
      </w:pPr>
    </w:p>
    <w:p w:rsidR="00552A72" w:rsidRDefault="00552A72" w:rsidP="001B2E11">
      <w:pPr>
        <w:ind w:firstLine="720"/>
        <w:rPr>
          <w:rFonts w:ascii="Times New Roman" w:hAnsi="Times New Roman"/>
          <w:color w:val="000000"/>
          <w:sz w:val="24"/>
        </w:rPr>
      </w:pPr>
      <w:r>
        <w:rPr>
          <w:rFonts w:ascii="Times New Roman" w:hAnsi="Times New Roman"/>
          <w:color w:val="000000"/>
          <w:sz w:val="24"/>
        </w:rPr>
        <w:t>In quarter-finals 2</w:t>
      </w:r>
      <w:r>
        <w:rPr>
          <w:rFonts w:ascii="Times New Roman" w:hAnsi="Times New Roman"/>
          <w:color w:val="000000"/>
          <w:sz w:val="24"/>
          <w:vertAlign w:val="superscript"/>
        </w:rPr>
        <w:t>nd</w:t>
      </w:r>
      <w:r>
        <w:rPr>
          <w:rFonts w:ascii="Times New Roman" w:hAnsi="Times New Roman"/>
          <w:color w:val="000000"/>
          <w:sz w:val="24"/>
        </w:rPr>
        <w:t xml:space="preserve"> team in group (A) v 3</w:t>
      </w:r>
      <w:r>
        <w:rPr>
          <w:rFonts w:ascii="Times New Roman" w:hAnsi="Times New Roman"/>
          <w:color w:val="000000"/>
          <w:sz w:val="24"/>
          <w:vertAlign w:val="superscript"/>
        </w:rPr>
        <w:t>rd</w:t>
      </w:r>
      <w:r>
        <w:rPr>
          <w:rFonts w:ascii="Times New Roman" w:hAnsi="Times New Roman"/>
          <w:color w:val="000000"/>
          <w:sz w:val="24"/>
        </w:rPr>
        <w:t xml:space="preserve"> team in group (B) (X)</w:t>
      </w:r>
    </w:p>
    <w:p w:rsidR="00552A72" w:rsidRDefault="00552A72" w:rsidP="001B2E11">
      <w:pPr>
        <w:ind w:firstLine="720"/>
        <w:rPr>
          <w:rFonts w:ascii="Times New Roman" w:hAnsi="Times New Roman"/>
          <w:color w:val="000000"/>
          <w:sz w:val="24"/>
        </w:rPr>
      </w:pPr>
      <w:r>
        <w:rPr>
          <w:rFonts w:ascii="Times New Roman" w:hAnsi="Times New Roman"/>
          <w:color w:val="000000"/>
          <w:sz w:val="24"/>
        </w:rPr>
        <w:t>And 3</w:t>
      </w:r>
      <w:r>
        <w:rPr>
          <w:rFonts w:ascii="Times New Roman" w:hAnsi="Times New Roman"/>
          <w:color w:val="000000"/>
          <w:sz w:val="24"/>
          <w:vertAlign w:val="superscript"/>
        </w:rPr>
        <w:t>rd</w:t>
      </w:r>
      <w:r>
        <w:rPr>
          <w:rFonts w:ascii="Times New Roman" w:hAnsi="Times New Roman"/>
          <w:color w:val="000000"/>
          <w:sz w:val="24"/>
        </w:rPr>
        <w:t xml:space="preserve"> team in group (A) v 2nd team in group (B) (Y) </w:t>
      </w:r>
    </w:p>
    <w:p w:rsidR="00552A72" w:rsidRDefault="00552A72">
      <w:pPr>
        <w:rPr>
          <w:rFonts w:ascii="Times New Roman" w:hAnsi="Times New Roman"/>
          <w:color w:val="000000"/>
          <w:sz w:val="24"/>
        </w:rPr>
      </w:pPr>
    </w:p>
    <w:p w:rsidR="00552A72" w:rsidRDefault="00552A72" w:rsidP="001B2E11">
      <w:pPr>
        <w:ind w:firstLine="720"/>
        <w:rPr>
          <w:rFonts w:ascii="Times New Roman" w:hAnsi="Times New Roman"/>
          <w:color w:val="000000"/>
          <w:sz w:val="24"/>
        </w:rPr>
      </w:pPr>
      <w:r>
        <w:rPr>
          <w:rFonts w:ascii="Times New Roman" w:hAnsi="Times New Roman"/>
          <w:color w:val="000000"/>
          <w:sz w:val="24"/>
        </w:rPr>
        <w:t>Semi-Finals.</w:t>
      </w:r>
    </w:p>
    <w:p w:rsidR="00552A72" w:rsidRDefault="001B2E11" w:rsidP="001B2E11">
      <w:pPr>
        <w:ind w:firstLine="720"/>
        <w:rPr>
          <w:rFonts w:ascii="Times New Roman" w:hAnsi="Times New Roman"/>
          <w:color w:val="000000"/>
          <w:sz w:val="24"/>
        </w:rPr>
      </w:pPr>
      <w:r>
        <w:rPr>
          <w:rFonts w:ascii="Times New Roman" w:hAnsi="Times New Roman"/>
          <w:color w:val="000000"/>
          <w:sz w:val="24"/>
        </w:rPr>
        <w:t>Group (A) winners             V</w:t>
      </w:r>
      <w:r>
        <w:rPr>
          <w:rFonts w:ascii="Times New Roman" w:hAnsi="Times New Roman"/>
          <w:color w:val="000000"/>
          <w:sz w:val="24"/>
        </w:rPr>
        <w:tab/>
        <w:t xml:space="preserve">winners of </w:t>
      </w:r>
      <w:r w:rsidR="00552A72">
        <w:rPr>
          <w:rFonts w:ascii="Times New Roman" w:hAnsi="Times New Roman"/>
          <w:color w:val="000000"/>
          <w:sz w:val="24"/>
        </w:rPr>
        <w:t>(Y) and</w:t>
      </w:r>
    </w:p>
    <w:p w:rsidR="00552A72" w:rsidRDefault="001B2E11" w:rsidP="001B2E11">
      <w:pPr>
        <w:ind w:firstLine="720"/>
        <w:rPr>
          <w:rFonts w:ascii="Times New Roman" w:hAnsi="Times New Roman"/>
          <w:color w:val="000000"/>
          <w:sz w:val="24"/>
        </w:rPr>
      </w:pPr>
      <w:r>
        <w:rPr>
          <w:rFonts w:ascii="Times New Roman" w:hAnsi="Times New Roman"/>
          <w:color w:val="000000"/>
          <w:sz w:val="24"/>
        </w:rPr>
        <w:t xml:space="preserve">Group </w:t>
      </w:r>
      <w:r w:rsidR="00552A72">
        <w:rPr>
          <w:rFonts w:ascii="Times New Roman" w:hAnsi="Times New Roman"/>
          <w:color w:val="000000"/>
          <w:sz w:val="24"/>
        </w:rPr>
        <w:t xml:space="preserve">(B) winners             V </w:t>
      </w:r>
      <w:r>
        <w:rPr>
          <w:rFonts w:ascii="Times New Roman" w:hAnsi="Times New Roman"/>
          <w:color w:val="000000"/>
          <w:sz w:val="24"/>
        </w:rPr>
        <w:tab/>
        <w:t xml:space="preserve">winners of </w:t>
      </w:r>
      <w:r w:rsidR="00552A72">
        <w:rPr>
          <w:rFonts w:ascii="Times New Roman" w:hAnsi="Times New Roman"/>
          <w:color w:val="000000"/>
          <w:sz w:val="24"/>
        </w:rPr>
        <w:t>(X)</w:t>
      </w:r>
    </w:p>
    <w:p w:rsidR="00552A72" w:rsidRDefault="00552A72">
      <w:pPr>
        <w:rPr>
          <w:rFonts w:ascii="Times New Roman" w:hAnsi="Times New Roman"/>
          <w:color w:val="000000"/>
          <w:sz w:val="24"/>
        </w:rPr>
      </w:pPr>
    </w:p>
    <w:p w:rsidR="00552A72" w:rsidRDefault="00552A72">
      <w:pPr>
        <w:rPr>
          <w:rFonts w:ascii="Times New Roman" w:hAnsi="Times New Roman"/>
          <w:color w:val="000000"/>
          <w:sz w:val="24"/>
        </w:rPr>
      </w:pPr>
      <w:r>
        <w:rPr>
          <w:rFonts w:ascii="Times New Roman" w:hAnsi="Times New Roman"/>
          <w:color w:val="000000"/>
          <w:sz w:val="24"/>
        </w:rPr>
        <w:t xml:space="preserve"> </w:t>
      </w:r>
      <w:r w:rsidR="001B2E11">
        <w:rPr>
          <w:rFonts w:ascii="Times New Roman" w:hAnsi="Times New Roman"/>
          <w:color w:val="000000"/>
          <w:sz w:val="24"/>
        </w:rPr>
        <w:tab/>
      </w:r>
      <w:r>
        <w:rPr>
          <w:rFonts w:ascii="Times New Roman" w:hAnsi="Times New Roman"/>
          <w:color w:val="000000"/>
          <w:sz w:val="24"/>
        </w:rPr>
        <w:t>Winner promoted to premier intermediate championship.</w:t>
      </w:r>
    </w:p>
    <w:p w:rsidR="001B2E11" w:rsidRDefault="001B2E11">
      <w:pPr>
        <w:rPr>
          <w:rFonts w:ascii="Times New Roman" w:hAnsi="Times New Roman"/>
          <w:color w:val="000000"/>
          <w:sz w:val="24"/>
        </w:rPr>
      </w:pPr>
    </w:p>
    <w:p w:rsidR="00552A72" w:rsidRDefault="00552A72" w:rsidP="001B2E11">
      <w:pPr>
        <w:ind w:left="720"/>
        <w:rPr>
          <w:rFonts w:ascii="Times New Roman" w:hAnsi="Times New Roman"/>
          <w:color w:val="000000"/>
          <w:sz w:val="24"/>
        </w:rPr>
      </w:pPr>
      <w:r>
        <w:rPr>
          <w:rFonts w:ascii="Times New Roman" w:hAnsi="Times New Roman"/>
          <w:color w:val="000000"/>
          <w:sz w:val="24"/>
        </w:rPr>
        <w:t>County intermediate hurling cup shall consist of the 4</w:t>
      </w:r>
      <w:r>
        <w:rPr>
          <w:rFonts w:ascii="Times New Roman" w:hAnsi="Times New Roman"/>
          <w:color w:val="000000"/>
          <w:sz w:val="24"/>
          <w:vertAlign w:val="superscript"/>
        </w:rPr>
        <w:t>th</w:t>
      </w:r>
      <w:r>
        <w:rPr>
          <w:rFonts w:ascii="Times New Roman" w:hAnsi="Times New Roman"/>
          <w:color w:val="000000"/>
          <w:sz w:val="24"/>
        </w:rPr>
        <w:t xml:space="preserve"> and 5</w:t>
      </w:r>
      <w:r>
        <w:rPr>
          <w:rFonts w:ascii="Times New Roman" w:hAnsi="Times New Roman"/>
          <w:color w:val="000000"/>
          <w:sz w:val="24"/>
          <w:vertAlign w:val="superscript"/>
        </w:rPr>
        <w:t>th</w:t>
      </w:r>
      <w:r>
        <w:rPr>
          <w:rFonts w:ascii="Times New Roman" w:hAnsi="Times New Roman"/>
          <w:color w:val="000000"/>
          <w:sz w:val="24"/>
        </w:rPr>
        <w:t xml:space="preserve"> teams in each group with the 4</w:t>
      </w:r>
      <w:r>
        <w:rPr>
          <w:rFonts w:ascii="Times New Roman" w:hAnsi="Times New Roman"/>
          <w:color w:val="000000"/>
          <w:sz w:val="24"/>
          <w:vertAlign w:val="superscript"/>
        </w:rPr>
        <w:t>th</w:t>
      </w:r>
      <w:r w:rsidR="006D208C">
        <w:rPr>
          <w:rFonts w:ascii="Times New Roman" w:hAnsi="Times New Roman"/>
          <w:color w:val="000000"/>
          <w:sz w:val="24"/>
        </w:rPr>
        <w:t xml:space="preserve"> team in group (A) </w:t>
      </w:r>
      <w:r>
        <w:rPr>
          <w:rFonts w:ascii="Times New Roman" w:hAnsi="Times New Roman"/>
          <w:color w:val="000000"/>
          <w:sz w:val="24"/>
        </w:rPr>
        <w:t>playing 5</w:t>
      </w:r>
      <w:r>
        <w:rPr>
          <w:rFonts w:ascii="Times New Roman" w:hAnsi="Times New Roman"/>
          <w:color w:val="000000"/>
          <w:sz w:val="24"/>
          <w:vertAlign w:val="superscript"/>
        </w:rPr>
        <w:t>th</w:t>
      </w:r>
      <w:r>
        <w:rPr>
          <w:rFonts w:ascii="Times New Roman" w:hAnsi="Times New Roman"/>
          <w:color w:val="000000"/>
          <w:sz w:val="24"/>
        </w:rPr>
        <w:t xml:space="preserve"> team in group (B) and vice versa in the semi-finals.</w:t>
      </w:r>
    </w:p>
    <w:p w:rsidR="00552A72" w:rsidRDefault="00552A72">
      <w:pPr>
        <w:rPr>
          <w:rFonts w:ascii="Times New Roman" w:hAnsi="Times New Roman"/>
          <w:color w:val="000000"/>
          <w:sz w:val="24"/>
        </w:rPr>
      </w:pPr>
    </w:p>
    <w:p w:rsidR="00552A72" w:rsidRDefault="00552A72" w:rsidP="001B2E11">
      <w:pPr>
        <w:ind w:firstLine="720"/>
        <w:rPr>
          <w:rFonts w:ascii="Times New Roman" w:hAnsi="Times New Roman"/>
          <w:color w:val="000000"/>
          <w:sz w:val="24"/>
        </w:rPr>
      </w:pPr>
      <w:r>
        <w:rPr>
          <w:rFonts w:ascii="Times New Roman" w:hAnsi="Times New Roman"/>
          <w:color w:val="000000"/>
          <w:sz w:val="24"/>
        </w:rPr>
        <w:t xml:space="preserve">Relegation. Bottom team in both groups play with the loser relegated to junior A.                                                         </w:t>
      </w:r>
    </w:p>
    <w:p w:rsidR="00552A72" w:rsidRDefault="00552A72">
      <w:pPr>
        <w:rPr>
          <w:rFonts w:ascii="Times New Roman" w:hAnsi="Times New Roman"/>
          <w:color w:val="000000"/>
          <w:sz w:val="24"/>
        </w:rPr>
      </w:pPr>
      <w:r>
        <w:rPr>
          <w:rFonts w:ascii="Times New Roman" w:hAnsi="Times New Roman"/>
          <w:color w:val="000000"/>
          <w:sz w:val="24"/>
        </w:rPr>
        <w:t xml:space="preserve"> </w:t>
      </w:r>
    </w:p>
    <w:p w:rsidR="001B2E11" w:rsidRDefault="001B2E11">
      <w:pPr>
        <w:rPr>
          <w:rFonts w:ascii="Times New Roman" w:hAnsi="Times New Roman"/>
          <w:color w:val="000000"/>
          <w:sz w:val="24"/>
        </w:rPr>
      </w:pPr>
      <w:r>
        <w:rPr>
          <w:rFonts w:ascii="Times New Roman" w:hAnsi="Times New Roman"/>
          <w:color w:val="000000"/>
          <w:sz w:val="24"/>
        </w:rPr>
        <w:t xml:space="preserve">No </w:t>
      </w:r>
      <w:r w:rsidR="00552A72">
        <w:rPr>
          <w:rFonts w:ascii="Times New Roman" w:hAnsi="Times New Roman"/>
          <w:color w:val="000000"/>
          <w:sz w:val="24"/>
        </w:rPr>
        <w:t>8.</w:t>
      </w:r>
      <w:r>
        <w:rPr>
          <w:rFonts w:ascii="Times New Roman" w:hAnsi="Times New Roman"/>
          <w:color w:val="000000"/>
          <w:sz w:val="24"/>
        </w:rPr>
        <w:tab/>
      </w:r>
      <w:r w:rsidR="00552A72">
        <w:rPr>
          <w:rFonts w:ascii="Times New Roman" w:hAnsi="Times New Roman"/>
          <w:color w:val="000000"/>
          <w:sz w:val="24"/>
        </w:rPr>
        <w:t xml:space="preserve">The senior and intermediate football championships to consist of 12 club teams and </w:t>
      </w:r>
    </w:p>
    <w:p w:rsidR="00552A72" w:rsidRDefault="00552A72" w:rsidP="001B2E11">
      <w:pPr>
        <w:ind w:firstLine="720"/>
        <w:rPr>
          <w:rFonts w:ascii="Times New Roman" w:hAnsi="Times New Roman"/>
          <w:color w:val="000000"/>
          <w:sz w:val="24"/>
        </w:rPr>
      </w:pPr>
      <w:r>
        <w:rPr>
          <w:rFonts w:ascii="Times New Roman" w:hAnsi="Times New Roman"/>
          <w:color w:val="000000"/>
          <w:sz w:val="24"/>
        </w:rPr>
        <w:t>be played on a league basis of 2 groups of 6 teams.</w:t>
      </w:r>
    </w:p>
    <w:p w:rsidR="00552A72" w:rsidRDefault="00552A72" w:rsidP="001B2E11">
      <w:pPr>
        <w:ind w:left="720"/>
        <w:rPr>
          <w:rFonts w:ascii="Times New Roman" w:hAnsi="Times New Roman"/>
          <w:color w:val="000000"/>
          <w:sz w:val="24"/>
        </w:rPr>
      </w:pPr>
      <w:r>
        <w:rPr>
          <w:rFonts w:ascii="Times New Roman" w:hAnsi="Times New Roman"/>
          <w:color w:val="000000"/>
          <w:sz w:val="24"/>
        </w:rPr>
        <w:t>The top team in each group qualify for the semi-finals while the 2</w:t>
      </w:r>
      <w:r>
        <w:rPr>
          <w:rFonts w:ascii="Times New Roman" w:hAnsi="Times New Roman"/>
          <w:color w:val="000000"/>
          <w:sz w:val="24"/>
          <w:vertAlign w:val="superscript"/>
        </w:rPr>
        <w:t>nd</w:t>
      </w:r>
      <w:r>
        <w:rPr>
          <w:rFonts w:ascii="Times New Roman" w:hAnsi="Times New Roman"/>
          <w:color w:val="000000"/>
          <w:sz w:val="24"/>
        </w:rPr>
        <w:t xml:space="preserve"> and 3</w:t>
      </w:r>
      <w:r>
        <w:rPr>
          <w:rFonts w:ascii="Times New Roman" w:hAnsi="Times New Roman"/>
          <w:color w:val="000000"/>
          <w:sz w:val="24"/>
          <w:vertAlign w:val="superscript"/>
        </w:rPr>
        <w:t>rd</w:t>
      </w:r>
      <w:r>
        <w:rPr>
          <w:rFonts w:ascii="Times New Roman" w:hAnsi="Times New Roman"/>
          <w:color w:val="000000"/>
          <w:sz w:val="24"/>
        </w:rPr>
        <w:t xml:space="preserve"> teams qualify for the quarter finals.</w:t>
      </w:r>
    </w:p>
    <w:p w:rsidR="001B2E11" w:rsidRDefault="001B2E11" w:rsidP="001B2E11">
      <w:pPr>
        <w:ind w:left="720"/>
        <w:rPr>
          <w:rFonts w:ascii="Times New Roman" w:hAnsi="Times New Roman"/>
          <w:color w:val="000000"/>
          <w:sz w:val="24"/>
        </w:rPr>
      </w:pPr>
    </w:p>
    <w:p w:rsidR="00552A72" w:rsidRDefault="00552A72" w:rsidP="001B2E11">
      <w:pPr>
        <w:ind w:firstLine="720"/>
        <w:rPr>
          <w:rFonts w:ascii="Times New Roman" w:hAnsi="Times New Roman"/>
          <w:color w:val="000000"/>
          <w:sz w:val="24"/>
        </w:rPr>
      </w:pPr>
      <w:r>
        <w:rPr>
          <w:rFonts w:ascii="Times New Roman" w:hAnsi="Times New Roman"/>
          <w:color w:val="000000"/>
          <w:sz w:val="24"/>
        </w:rPr>
        <w:lastRenderedPageBreak/>
        <w:t>In the quarter -finals 2</w:t>
      </w:r>
      <w:r>
        <w:rPr>
          <w:rFonts w:ascii="Times New Roman" w:hAnsi="Times New Roman"/>
          <w:color w:val="000000"/>
          <w:sz w:val="24"/>
          <w:vertAlign w:val="superscript"/>
        </w:rPr>
        <w:t>nd</w:t>
      </w:r>
      <w:r>
        <w:rPr>
          <w:rFonts w:ascii="Times New Roman" w:hAnsi="Times New Roman"/>
          <w:color w:val="000000"/>
          <w:sz w:val="24"/>
        </w:rPr>
        <w:t xml:space="preserve"> team in group A plays the 3</w:t>
      </w:r>
      <w:r>
        <w:rPr>
          <w:rFonts w:ascii="Times New Roman" w:hAnsi="Times New Roman"/>
          <w:color w:val="000000"/>
          <w:sz w:val="24"/>
          <w:vertAlign w:val="superscript"/>
        </w:rPr>
        <w:t>rd</w:t>
      </w:r>
      <w:r>
        <w:rPr>
          <w:rFonts w:ascii="Times New Roman" w:hAnsi="Times New Roman"/>
          <w:color w:val="000000"/>
          <w:sz w:val="24"/>
        </w:rPr>
        <w:t xml:space="preserve"> team in group B (X) and</w:t>
      </w:r>
    </w:p>
    <w:p w:rsidR="00552A72" w:rsidRDefault="00552A72">
      <w:pPr>
        <w:rPr>
          <w:rFonts w:ascii="Times New Roman" w:hAnsi="Times New Roman"/>
          <w:color w:val="000000"/>
          <w:sz w:val="24"/>
        </w:rPr>
      </w:pPr>
      <w:r>
        <w:rPr>
          <w:rFonts w:ascii="Times New Roman" w:hAnsi="Times New Roman"/>
          <w:color w:val="000000"/>
          <w:sz w:val="24"/>
        </w:rPr>
        <w:t xml:space="preserve">                                  3</w:t>
      </w:r>
      <w:r>
        <w:rPr>
          <w:rFonts w:ascii="Times New Roman" w:hAnsi="Times New Roman"/>
          <w:color w:val="000000"/>
          <w:sz w:val="24"/>
          <w:vertAlign w:val="superscript"/>
        </w:rPr>
        <w:t>rd</w:t>
      </w:r>
      <w:r>
        <w:rPr>
          <w:rFonts w:ascii="Times New Roman" w:hAnsi="Times New Roman"/>
          <w:color w:val="000000"/>
          <w:sz w:val="24"/>
        </w:rPr>
        <w:t xml:space="preserve"> team in group A plays the 2</w:t>
      </w:r>
      <w:r>
        <w:rPr>
          <w:rFonts w:ascii="Times New Roman" w:hAnsi="Times New Roman"/>
          <w:color w:val="000000"/>
          <w:sz w:val="24"/>
          <w:vertAlign w:val="superscript"/>
        </w:rPr>
        <w:t>nd</w:t>
      </w:r>
      <w:r>
        <w:rPr>
          <w:rFonts w:ascii="Times New Roman" w:hAnsi="Times New Roman"/>
          <w:color w:val="000000"/>
          <w:sz w:val="24"/>
        </w:rPr>
        <w:t xml:space="preserve"> team in group B (Y)</w:t>
      </w:r>
    </w:p>
    <w:p w:rsidR="001B2E11" w:rsidRDefault="001B2E11">
      <w:pPr>
        <w:rPr>
          <w:rFonts w:ascii="Times New Roman" w:hAnsi="Times New Roman"/>
          <w:color w:val="000000"/>
          <w:sz w:val="24"/>
        </w:rPr>
      </w:pPr>
    </w:p>
    <w:p w:rsidR="00552A72" w:rsidRDefault="00552A72" w:rsidP="001B2E11">
      <w:pPr>
        <w:ind w:firstLine="720"/>
        <w:rPr>
          <w:rFonts w:ascii="Times New Roman" w:hAnsi="Times New Roman"/>
          <w:color w:val="000000"/>
          <w:sz w:val="24"/>
        </w:rPr>
      </w:pPr>
      <w:r>
        <w:rPr>
          <w:rFonts w:ascii="Times New Roman" w:hAnsi="Times New Roman"/>
          <w:color w:val="000000"/>
          <w:sz w:val="24"/>
        </w:rPr>
        <w:t xml:space="preserve">In the semi-finals      Group 1 winners      V   winners of (Y) and </w:t>
      </w:r>
    </w:p>
    <w:p w:rsidR="00552A72" w:rsidRDefault="00552A72">
      <w:pPr>
        <w:rPr>
          <w:rFonts w:ascii="Times New Roman" w:hAnsi="Times New Roman"/>
          <w:color w:val="000000"/>
          <w:sz w:val="24"/>
        </w:rPr>
      </w:pPr>
      <w:r>
        <w:rPr>
          <w:rFonts w:ascii="Times New Roman" w:hAnsi="Times New Roman"/>
          <w:color w:val="000000"/>
          <w:sz w:val="24"/>
        </w:rPr>
        <w:t xml:space="preserve">                                  Gr</w:t>
      </w:r>
      <w:r w:rsidR="001B2E11">
        <w:rPr>
          <w:rFonts w:ascii="Times New Roman" w:hAnsi="Times New Roman"/>
          <w:color w:val="000000"/>
          <w:sz w:val="24"/>
        </w:rPr>
        <w:t xml:space="preserve">oup2 winners       V   winners </w:t>
      </w:r>
      <w:r>
        <w:rPr>
          <w:rFonts w:ascii="Times New Roman" w:hAnsi="Times New Roman"/>
          <w:color w:val="000000"/>
          <w:sz w:val="24"/>
        </w:rPr>
        <w:t>of (X).</w:t>
      </w:r>
    </w:p>
    <w:p w:rsidR="001B2E11" w:rsidRDefault="001B2E11">
      <w:pPr>
        <w:rPr>
          <w:rFonts w:ascii="Times New Roman" w:hAnsi="Times New Roman"/>
          <w:color w:val="000000"/>
          <w:sz w:val="24"/>
        </w:rPr>
      </w:pPr>
    </w:p>
    <w:p w:rsidR="00552A72" w:rsidRDefault="00552A72" w:rsidP="001B2E11">
      <w:pPr>
        <w:ind w:left="720"/>
        <w:rPr>
          <w:rFonts w:ascii="Times New Roman" w:hAnsi="Times New Roman"/>
          <w:color w:val="000000"/>
          <w:sz w:val="24"/>
        </w:rPr>
      </w:pPr>
      <w:r>
        <w:rPr>
          <w:rFonts w:ascii="Times New Roman" w:hAnsi="Times New Roman"/>
          <w:color w:val="000000"/>
          <w:sz w:val="24"/>
        </w:rPr>
        <w:t xml:space="preserve">The bottom team in each group play in the relegation final with the loser relegated to Junior A.                                 </w:t>
      </w:r>
    </w:p>
    <w:p w:rsidR="001B2E11" w:rsidRDefault="001B2E11">
      <w:pPr>
        <w:rPr>
          <w:rFonts w:ascii="Times New Roman" w:hAnsi="Times New Roman"/>
          <w:color w:val="000000"/>
          <w:sz w:val="24"/>
        </w:rPr>
      </w:pPr>
      <w:r>
        <w:rPr>
          <w:rFonts w:ascii="Times New Roman" w:hAnsi="Times New Roman"/>
          <w:color w:val="000000"/>
          <w:sz w:val="24"/>
        </w:rPr>
        <w:t xml:space="preserve">No </w:t>
      </w:r>
      <w:r w:rsidR="00552A72">
        <w:rPr>
          <w:rFonts w:ascii="Times New Roman" w:hAnsi="Times New Roman"/>
          <w:color w:val="000000"/>
          <w:sz w:val="24"/>
        </w:rPr>
        <w:t xml:space="preserve">9. </w:t>
      </w:r>
      <w:r>
        <w:rPr>
          <w:rFonts w:ascii="Times New Roman" w:hAnsi="Times New Roman"/>
          <w:color w:val="000000"/>
          <w:sz w:val="24"/>
        </w:rPr>
        <w:tab/>
      </w:r>
      <w:r w:rsidR="00552A72">
        <w:rPr>
          <w:rFonts w:ascii="Times New Roman" w:hAnsi="Times New Roman"/>
          <w:color w:val="000000"/>
          <w:sz w:val="24"/>
        </w:rPr>
        <w:t xml:space="preserve">The minor hurling and football championship premier divisions to be </w:t>
      </w:r>
      <w:r>
        <w:rPr>
          <w:rFonts w:ascii="Times New Roman" w:hAnsi="Times New Roman"/>
          <w:color w:val="000000"/>
          <w:sz w:val="24"/>
        </w:rPr>
        <w:t xml:space="preserve">run on an all </w:t>
      </w:r>
    </w:p>
    <w:p w:rsidR="00552A72" w:rsidRDefault="001B2E11" w:rsidP="001B2E11">
      <w:pPr>
        <w:ind w:left="720"/>
        <w:rPr>
          <w:rFonts w:ascii="Times New Roman" w:hAnsi="Times New Roman"/>
          <w:color w:val="000000"/>
          <w:sz w:val="24"/>
        </w:rPr>
      </w:pPr>
      <w:r>
        <w:rPr>
          <w:rFonts w:ascii="Times New Roman" w:hAnsi="Times New Roman"/>
          <w:color w:val="000000"/>
          <w:sz w:val="24"/>
        </w:rPr>
        <w:t xml:space="preserve">county </w:t>
      </w:r>
      <w:r w:rsidR="00552A72">
        <w:rPr>
          <w:rFonts w:ascii="Times New Roman" w:hAnsi="Times New Roman"/>
          <w:color w:val="000000"/>
          <w:sz w:val="24"/>
        </w:rPr>
        <w:t xml:space="preserve">basis in a manner to be recommended annually by the County CCC and approved by the County Committee.                                            </w:t>
      </w:r>
    </w:p>
    <w:p w:rsidR="00552A72" w:rsidRDefault="00552A72">
      <w:pPr>
        <w:rPr>
          <w:rFonts w:ascii="Times New Roman" w:hAnsi="Times New Roman"/>
          <w:color w:val="000000"/>
          <w:sz w:val="24"/>
        </w:rPr>
      </w:pPr>
      <w:r>
        <w:rPr>
          <w:rFonts w:ascii="Times New Roman" w:hAnsi="Times New Roman"/>
          <w:color w:val="000000"/>
          <w:sz w:val="24"/>
        </w:rPr>
        <w:t xml:space="preserve">                                                                                  </w:t>
      </w:r>
    </w:p>
    <w:p w:rsidR="001B2E11" w:rsidRDefault="001B2E11">
      <w:pPr>
        <w:rPr>
          <w:rFonts w:ascii="Times New Roman" w:hAnsi="Times New Roman"/>
          <w:color w:val="000000"/>
          <w:sz w:val="24"/>
        </w:rPr>
      </w:pPr>
      <w:r>
        <w:rPr>
          <w:rFonts w:ascii="Times New Roman" w:hAnsi="Times New Roman"/>
          <w:color w:val="000000"/>
          <w:sz w:val="24"/>
        </w:rPr>
        <w:t>No</w:t>
      </w:r>
      <w:r w:rsidR="00552A72">
        <w:rPr>
          <w:rFonts w:ascii="Times New Roman" w:hAnsi="Times New Roman"/>
          <w:color w:val="000000"/>
          <w:sz w:val="24"/>
        </w:rPr>
        <w:t xml:space="preserve"> </w:t>
      </w:r>
      <w:r>
        <w:rPr>
          <w:rFonts w:ascii="Times New Roman" w:hAnsi="Times New Roman"/>
          <w:color w:val="000000"/>
          <w:sz w:val="24"/>
        </w:rPr>
        <w:t>1</w:t>
      </w:r>
      <w:r w:rsidR="00552A72">
        <w:rPr>
          <w:rFonts w:ascii="Times New Roman" w:hAnsi="Times New Roman"/>
          <w:color w:val="000000"/>
          <w:sz w:val="24"/>
        </w:rPr>
        <w:t xml:space="preserve">0. </w:t>
      </w:r>
      <w:r>
        <w:rPr>
          <w:rFonts w:ascii="Times New Roman" w:hAnsi="Times New Roman"/>
          <w:color w:val="000000"/>
          <w:sz w:val="24"/>
        </w:rPr>
        <w:tab/>
      </w:r>
      <w:r w:rsidR="0021537E">
        <w:rPr>
          <w:rFonts w:ascii="Times New Roman" w:hAnsi="Times New Roman"/>
          <w:color w:val="000000"/>
          <w:sz w:val="24"/>
        </w:rPr>
        <w:t>All county 13</w:t>
      </w:r>
      <w:r w:rsidR="00552A72">
        <w:rPr>
          <w:rFonts w:ascii="Times New Roman" w:hAnsi="Times New Roman"/>
          <w:color w:val="000000"/>
          <w:sz w:val="24"/>
        </w:rPr>
        <w:t>-a side minor and</w:t>
      </w:r>
      <w:r w:rsidR="0021537E">
        <w:rPr>
          <w:rFonts w:ascii="Times New Roman" w:hAnsi="Times New Roman"/>
          <w:color w:val="000000"/>
          <w:sz w:val="24"/>
        </w:rPr>
        <w:t xml:space="preserve"> under 21 football and hurling </w:t>
      </w:r>
      <w:r w:rsidR="00552A72">
        <w:rPr>
          <w:rFonts w:ascii="Times New Roman" w:hAnsi="Times New Roman"/>
          <w:color w:val="000000"/>
          <w:sz w:val="24"/>
        </w:rPr>
        <w:t xml:space="preserve">competitions confined </w:t>
      </w:r>
    </w:p>
    <w:p w:rsidR="00552A72" w:rsidRDefault="00552A72" w:rsidP="001B2E11">
      <w:pPr>
        <w:ind w:left="720"/>
        <w:rPr>
          <w:rFonts w:ascii="Times New Roman" w:hAnsi="Times New Roman"/>
          <w:color w:val="000000"/>
          <w:sz w:val="24"/>
        </w:rPr>
      </w:pPr>
      <w:r>
        <w:rPr>
          <w:rFonts w:ascii="Times New Roman" w:hAnsi="Times New Roman"/>
          <w:color w:val="000000"/>
          <w:sz w:val="24"/>
        </w:rPr>
        <w:t xml:space="preserve">to individual club teams be run on a league basis with the top 4 teams qualifying for the semi-finals.                                                      </w:t>
      </w:r>
    </w:p>
    <w:p w:rsidR="00552A72" w:rsidRDefault="001B2E11" w:rsidP="001B2E11">
      <w:pPr>
        <w:ind w:left="720"/>
        <w:rPr>
          <w:rFonts w:ascii="Times New Roman" w:hAnsi="Times New Roman"/>
          <w:color w:val="000000"/>
          <w:sz w:val="24"/>
        </w:rPr>
      </w:pPr>
      <w:r>
        <w:rPr>
          <w:rFonts w:ascii="Times New Roman" w:hAnsi="Times New Roman"/>
          <w:color w:val="000000"/>
          <w:sz w:val="24"/>
        </w:rPr>
        <w:t xml:space="preserve">Panels </w:t>
      </w:r>
      <w:r w:rsidR="00552A72">
        <w:rPr>
          <w:rFonts w:ascii="Times New Roman" w:hAnsi="Times New Roman"/>
          <w:color w:val="000000"/>
          <w:sz w:val="24"/>
        </w:rPr>
        <w:t>restricted to 18 players. Panels must be with Runai an Contae before the commencement of the competitions.</w:t>
      </w:r>
    </w:p>
    <w:p w:rsidR="00552A72" w:rsidRDefault="00552A72" w:rsidP="001B2E11">
      <w:pPr>
        <w:ind w:firstLine="720"/>
        <w:rPr>
          <w:rFonts w:ascii="Times New Roman" w:hAnsi="Times New Roman"/>
          <w:color w:val="000000"/>
          <w:sz w:val="24"/>
        </w:rPr>
      </w:pPr>
      <w:r>
        <w:rPr>
          <w:rFonts w:ascii="Times New Roman" w:hAnsi="Times New Roman"/>
          <w:color w:val="000000"/>
          <w:sz w:val="24"/>
        </w:rPr>
        <w:t>Failure to comply; elimination from competition.</w:t>
      </w:r>
    </w:p>
    <w:p w:rsidR="00552A72" w:rsidRDefault="00552A72">
      <w:pPr>
        <w:rPr>
          <w:rFonts w:ascii="Times New Roman" w:hAnsi="Times New Roman"/>
          <w:color w:val="000000"/>
          <w:sz w:val="24"/>
        </w:rPr>
      </w:pPr>
      <w:r>
        <w:rPr>
          <w:rFonts w:ascii="Times New Roman" w:hAnsi="Times New Roman"/>
          <w:color w:val="000000"/>
          <w:sz w:val="24"/>
        </w:rPr>
        <w:t xml:space="preserve">                                                    </w:t>
      </w:r>
    </w:p>
    <w:p w:rsidR="00552A72" w:rsidRDefault="001B2E11" w:rsidP="0021537E">
      <w:pPr>
        <w:ind w:left="720" w:hanging="720"/>
        <w:rPr>
          <w:color w:val="000000"/>
        </w:rPr>
      </w:pPr>
      <w:r>
        <w:rPr>
          <w:rFonts w:ascii="Times New Roman" w:hAnsi="Times New Roman"/>
          <w:color w:val="000000"/>
          <w:sz w:val="24"/>
        </w:rPr>
        <w:t xml:space="preserve">No </w:t>
      </w:r>
      <w:r w:rsidR="00552A72">
        <w:rPr>
          <w:rFonts w:ascii="Times New Roman" w:hAnsi="Times New Roman"/>
          <w:color w:val="000000"/>
          <w:sz w:val="24"/>
        </w:rPr>
        <w:t>11.</w:t>
      </w:r>
      <w:r>
        <w:rPr>
          <w:rFonts w:ascii="Times New Roman" w:hAnsi="Times New Roman"/>
          <w:color w:val="000000"/>
          <w:sz w:val="24"/>
        </w:rPr>
        <w:tab/>
      </w:r>
      <w:r w:rsidR="0021537E">
        <w:rPr>
          <w:rFonts w:ascii="Times New Roman" w:hAnsi="Times New Roman"/>
          <w:color w:val="000000"/>
          <w:sz w:val="24"/>
        </w:rPr>
        <w:t>The Divisional W</w:t>
      </w:r>
      <w:r w:rsidR="00552A72">
        <w:rPr>
          <w:rFonts w:ascii="Times New Roman" w:hAnsi="Times New Roman"/>
          <w:color w:val="000000"/>
          <w:sz w:val="24"/>
        </w:rPr>
        <w:t>i</w:t>
      </w:r>
      <w:r w:rsidR="0021537E">
        <w:rPr>
          <w:rFonts w:ascii="Times New Roman" w:hAnsi="Times New Roman"/>
          <w:color w:val="000000"/>
          <w:sz w:val="24"/>
        </w:rPr>
        <w:t>nners in the A &amp; B grades in U21 &amp; Minor Hurling &amp; Football</w:t>
      </w:r>
      <w:r w:rsidR="00552A72">
        <w:rPr>
          <w:rFonts w:ascii="Times New Roman" w:hAnsi="Times New Roman"/>
          <w:color w:val="000000"/>
          <w:sz w:val="24"/>
        </w:rPr>
        <w:t xml:space="preserve"> qualify for the county semi-finals respectively.</w:t>
      </w:r>
    </w:p>
    <w:p w:rsidR="00552A72" w:rsidRDefault="00552A72">
      <w:pPr>
        <w:rPr>
          <w:color w:val="000000"/>
        </w:rPr>
      </w:pPr>
    </w:p>
    <w:p w:rsidR="00552A72" w:rsidRDefault="0021537E" w:rsidP="0021537E">
      <w:pPr>
        <w:ind w:left="720" w:hanging="720"/>
        <w:rPr>
          <w:rFonts w:ascii="Times New Roman" w:hAnsi="Times New Roman"/>
          <w:color w:val="000000"/>
          <w:sz w:val="24"/>
        </w:rPr>
      </w:pPr>
      <w:r>
        <w:rPr>
          <w:rFonts w:ascii="Times New Roman" w:hAnsi="Times New Roman"/>
          <w:color w:val="000000"/>
          <w:sz w:val="24"/>
        </w:rPr>
        <w:t xml:space="preserve">No </w:t>
      </w:r>
      <w:r w:rsidR="00552A72">
        <w:rPr>
          <w:rFonts w:ascii="Times New Roman" w:hAnsi="Times New Roman"/>
          <w:color w:val="000000"/>
          <w:sz w:val="24"/>
        </w:rPr>
        <w:t>12</w:t>
      </w:r>
      <w:r>
        <w:rPr>
          <w:rFonts w:ascii="Times New Roman" w:hAnsi="Times New Roman"/>
          <w:color w:val="000000"/>
          <w:sz w:val="24"/>
        </w:rPr>
        <w:t>.</w:t>
      </w:r>
      <w:r>
        <w:rPr>
          <w:rFonts w:ascii="Times New Roman" w:hAnsi="Times New Roman"/>
          <w:color w:val="000000"/>
          <w:sz w:val="24"/>
        </w:rPr>
        <w:tab/>
      </w:r>
      <w:r w:rsidR="00552A72">
        <w:rPr>
          <w:rFonts w:ascii="Times New Roman" w:hAnsi="Times New Roman"/>
          <w:color w:val="000000"/>
          <w:sz w:val="24"/>
        </w:rPr>
        <w:t>Divisional finalists in junior hurling and football championships “A” and “B” qualify for the county quarter-finals with the following exception.</w:t>
      </w:r>
    </w:p>
    <w:p w:rsidR="00552A72" w:rsidRDefault="00552A72" w:rsidP="0021537E">
      <w:pPr>
        <w:ind w:left="720"/>
        <w:rPr>
          <w:rFonts w:ascii="Times New Roman" w:hAnsi="Times New Roman"/>
          <w:color w:val="000000"/>
          <w:sz w:val="24"/>
        </w:rPr>
      </w:pPr>
      <w:r>
        <w:rPr>
          <w:rFonts w:ascii="Times New Roman" w:hAnsi="Times New Roman"/>
          <w:color w:val="000000"/>
          <w:sz w:val="24"/>
        </w:rPr>
        <w:t>Exception.A club that concedes a walkover in a Divisional shall not progress to to the County stage of the championship.</w:t>
      </w:r>
    </w:p>
    <w:p w:rsidR="0021537E" w:rsidRDefault="0021537E" w:rsidP="0021537E">
      <w:pPr>
        <w:ind w:left="720"/>
        <w:rPr>
          <w:rFonts w:ascii="Times New Roman" w:hAnsi="Times New Roman"/>
          <w:color w:val="000000"/>
          <w:sz w:val="24"/>
        </w:rPr>
      </w:pPr>
    </w:p>
    <w:p w:rsidR="0021537E" w:rsidRDefault="0021537E">
      <w:pPr>
        <w:rPr>
          <w:rFonts w:ascii="Times New Roman" w:hAnsi="Times New Roman"/>
          <w:color w:val="000000"/>
          <w:sz w:val="24"/>
        </w:rPr>
      </w:pPr>
      <w:r>
        <w:rPr>
          <w:rFonts w:ascii="Times New Roman" w:hAnsi="Times New Roman"/>
          <w:color w:val="000000"/>
          <w:sz w:val="24"/>
        </w:rPr>
        <w:t xml:space="preserve">No </w:t>
      </w:r>
      <w:r w:rsidR="00552A72">
        <w:rPr>
          <w:rFonts w:ascii="Times New Roman" w:hAnsi="Times New Roman"/>
          <w:color w:val="000000"/>
          <w:sz w:val="24"/>
        </w:rPr>
        <w:t xml:space="preserve">13. A club that plays in an “A” Divisional final may not compete in a “B” County </w:t>
      </w:r>
    </w:p>
    <w:p w:rsidR="00552A72" w:rsidRDefault="0021537E" w:rsidP="0021537E">
      <w:pPr>
        <w:ind w:firstLine="720"/>
        <w:rPr>
          <w:rFonts w:ascii="Times New Roman" w:hAnsi="Times New Roman"/>
          <w:color w:val="000000"/>
          <w:sz w:val="24"/>
        </w:rPr>
      </w:pPr>
      <w:r>
        <w:rPr>
          <w:rFonts w:ascii="Times New Roman" w:hAnsi="Times New Roman"/>
          <w:color w:val="000000"/>
          <w:sz w:val="24"/>
        </w:rPr>
        <w:t>C</w:t>
      </w:r>
      <w:r w:rsidR="00552A72">
        <w:rPr>
          <w:rFonts w:ascii="Times New Roman" w:hAnsi="Times New Roman"/>
          <w:color w:val="000000"/>
          <w:sz w:val="24"/>
        </w:rPr>
        <w:t>hampionship</w:t>
      </w:r>
    </w:p>
    <w:p w:rsidR="00552A72" w:rsidRDefault="00552A72">
      <w:pPr>
        <w:rPr>
          <w:color w:val="000000"/>
        </w:rPr>
      </w:pPr>
    </w:p>
    <w:p w:rsidR="00552A72" w:rsidRDefault="0021537E">
      <w:pPr>
        <w:rPr>
          <w:color w:val="000000"/>
        </w:rPr>
      </w:pPr>
      <w:r>
        <w:rPr>
          <w:rFonts w:ascii="Times New Roman" w:hAnsi="Times New Roman"/>
          <w:color w:val="000000"/>
          <w:sz w:val="24"/>
        </w:rPr>
        <w:t>No 14</w:t>
      </w:r>
      <w:r w:rsidR="00552A72">
        <w:rPr>
          <w:rFonts w:ascii="Times New Roman" w:hAnsi="Times New Roman"/>
          <w:color w:val="000000"/>
          <w:sz w:val="24"/>
        </w:rPr>
        <w:t xml:space="preserve">. </w:t>
      </w:r>
      <w:r>
        <w:rPr>
          <w:rFonts w:ascii="Times New Roman" w:hAnsi="Times New Roman"/>
          <w:color w:val="000000"/>
          <w:sz w:val="24"/>
        </w:rPr>
        <w:tab/>
      </w:r>
      <w:r w:rsidR="00552A72">
        <w:rPr>
          <w:rFonts w:ascii="Times New Roman" w:hAnsi="Times New Roman"/>
          <w:color w:val="000000"/>
          <w:sz w:val="24"/>
        </w:rPr>
        <w:t>Divisional winners in junior hurling and football leagues “A” and “B” qualify for the county semi-finals.</w:t>
      </w:r>
    </w:p>
    <w:p w:rsidR="00552A72" w:rsidRDefault="00552A72">
      <w:pPr>
        <w:rPr>
          <w:color w:val="000000"/>
        </w:rPr>
      </w:pPr>
    </w:p>
    <w:p w:rsidR="00552A72" w:rsidRDefault="0021537E">
      <w:pPr>
        <w:rPr>
          <w:rFonts w:ascii="Times New Roman" w:hAnsi="Times New Roman"/>
          <w:color w:val="000000"/>
          <w:sz w:val="24"/>
        </w:rPr>
      </w:pPr>
      <w:r>
        <w:rPr>
          <w:rFonts w:ascii="Times New Roman" w:hAnsi="Times New Roman"/>
          <w:color w:val="000000"/>
          <w:sz w:val="24"/>
        </w:rPr>
        <w:t>No 15</w:t>
      </w:r>
      <w:r w:rsidR="00552A72">
        <w:rPr>
          <w:rFonts w:ascii="Times New Roman" w:hAnsi="Times New Roman"/>
          <w:color w:val="000000"/>
          <w:sz w:val="24"/>
        </w:rPr>
        <w:t xml:space="preserve">. </w:t>
      </w:r>
      <w:r>
        <w:rPr>
          <w:rFonts w:ascii="Times New Roman" w:hAnsi="Times New Roman"/>
          <w:color w:val="000000"/>
          <w:sz w:val="24"/>
        </w:rPr>
        <w:tab/>
      </w:r>
      <w:r w:rsidR="00552A72">
        <w:rPr>
          <w:rFonts w:ascii="Times New Roman" w:hAnsi="Times New Roman"/>
          <w:color w:val="000000"/>
          <w:sz w:val="24"/>
        </w:rPr>
        <w:t>Divisional championship finalists from the same division cannot play each other in the county semi-finals.</w:t>
      </w:r>
    </w:p>
    <w:p w:rsidR="00552A72" w:rsidRDefault="00552A72">
      <w:pPr>
        <w:rPr>
          <w:rFonts w:ascii="Times New Roman" w:hAnsi="Times New Roman"/>
          <w:color w:val="000000"/>
          <w:sz w:val="24"/>
        </w:rPr>
      </w:pPr>
      <w:r>
        <w:rPr>
          <w:rFonts w:ascii="Times New Roman" w:hAnsi="Times New Roman"/>
          <w:color w:val="000000"/>
          <w:sz w:val="24"/>
        </w:rPr>
        <w:t xml:space="preserve">                                              </w:t>
      </w:r>
    </w:p>
    <w:p w:rsidR="006D208C" w:rsidRDefault="0021537E">
      <w:pPr>
        <w:rPr>
          <w:rFonts w:ascii="Times New Roman" w:hAnsi="Times New Roman"/>
          <w:color w:val="000000"/>
          <w:sz w:val="24"/>
        </w:rPr>
      </w:pPr>
      <w:r>
        <w:rPr>
          <w:rFonts w:ascii="Times New Roman" w:hAnsi="Times New Roman"/>
          <w:color w:val="000000"/>
          <w:sz w:val="24"/>
        </w:rPr>
        <w:t xml:space="preserve">No </w:t>
      </w:r>
      <w:r w:rsidR="00552A72">
        <w:rPr>
          <w:rFonts w:ascii="Times New Roman" w:hAnsi="Times New Roman"/>
          <w:color w:val="000000"/>
          <w:sz w:val="24"/>
        </w:rPr>
        <w:t xml:space="preserve">17. All championships must be completed within the calendar year. </w:t>
      </w:r>
    </w:p>
    <w:p w:rsidR="00552A72" w:rsidRDefault="00552A72">
      <w:pPr>
        <w:rPr>
          <w:rFonts w:ascii="Times New Roman" w:hAnsi="Times New Roman"/>
          <w:color w:val="000000"/>
          <w:sz w:val="24"/>
        </w:rPr>
      </w:pPr>
      <w:r>
        <w:rPr>
          <w:rFonts w:ascii="Times New Roman" w:hAnsi="Times New Roman"/>
          <w:color w:val="000000"/>
          <w:sz w:val="24"/>
        </w:rPr>
        <w:t xml:space="preserve">                                               </w:t>
      </w:r>
    </w:p>
    <w:p w:rsidR="006D208C" w:rsidRDefault="006D208C" w:rsidP="006D208C">
      <w:pPr>
        <w:rPr>
          <w:rFonts w:ascii="Times New Roman" w:hAnsi="Times New Roman"/>
          <w:color w:val="000000"/>
          <w:sz w:val="24"/>
        </w:rPr>
      </w:pPr>
      <w:r>
        <w:rPr>
          <w:rFonts w:ascii="Times New Roman" w:hAnsi="Times New Roman"/>
          <w:color w:val="000000"/>
          <w:sz w:val="24"/>
        </w:rPr>
        <w:t>No</w:t>
      </w:r>
      <w:r w:rsidR="00552A72">
        <w:rPr>
          <w:rFonts w:ascii="Times New Roman" w:hAnsi="Times New Roman"/>
          <w:color w:val="000000"/>
          <w:sz w:val="24"/>
        </w:rPr>
        <w:t xml:space="preserve"> 18. Limerick Pairc na nGael and Mick Neville Park shall be considered neutral venues for </w:t>
      </w:r>
    </w:p>
    <w:p w:rsidR="00552A72" w:rsidRDefault="00552A72" w:rsidP="006D208C">
      <w:pPr>
        <w:ind w:left="720"/>
        <w:rPr>
          <w:color w:val="000000"/>
        </w:rPr>
      </w:pPr>
      <w:r>
        <w:rPr>
          <w:rFonts w:ascii="Times New Roman" w:hAnsi="Times New Roman"/>
          <w:color w:val="000000"/>
          <w:sz w:val="24"/>
        </w:rPr>
        <w:t>all competitions. All senior football and hurling county championship finals shall be played in the Gaelic Grounds except when the C.C.C.C. fixes an alternative venue.</w:t>
      </w:r>
    </w:p>
    <w:p w:rsidR="00552A72" w:rsidRDefault="00552A72">
      <w:pPr>
        <w:rPr>
          <w:color w:val="000000"/>
        </w:rPr>
      </w:pPr>
    </w:p>
    <w:p w:rsidR="006D208C" w:rsidRDefault="006D208C">
      <w:pPr>
        <w:rPr>
          <w:rFonts w:ascii="Times New Roman" w:hAnsi="Times New Roman"/>
          <w:color w:val="000000"/>
          <w:sz w:val="24"/>
        </w:rPr>
      </w:pPr>
      <w:r>
        <w:rPr>
          <w:rFonts w:ascii="Times New Roman" w:hAnsi="Times New Roman"/>
          <w:color w:val="000000"/>
          <w:sz w:val="24"/>
        </w:rPr>
        <w:t xml:space="preserve">No 19. </w:t>
      </w:r>
      <w:r w:rsidR="00552A72">
        <w:rPr>
          <w:rFonts w:ascii="Times New Roman" w:hAnsi="Times New Roman"/>
          <w:color w:val="000000"/>
          <w:sz w:val="24"/>
        </w:rPr>
        <w:t xml:space="preserve">A venue once fixed shall not be altered under any circumstances except where a field </w:t>
      </w:r>
    </w:p>
    <w:p w:rsidR="00552A72" w:rsidRDefault="00552A72" w:rsidP="006D208C">
      <w:pPr>
        <w:ind w:firstLine="720"/>
        <w:rPr>
          <w:rFonts w:ascii="Times New Roman" w:hAnsi="Times New Roman"/>
          <w:color w:val="000000"/>
          <w:sz w:val="24"/>
        </w:rPr>
      </w:pPr>
      <w:r>
        <w:rPr>
          <w:rFonts w:ascii="Times New Roman" w:hAnsi="Times New Roman"/>
          <w:color w:val="000000"/>
          <w:sz w:val="24"/>
        </w:rPr>
        <w:t>is not available or is unplayable.</w:t>
      </w:r>
    </w:p>
    <w:p w:rsidR="00552A72" w:rsidRDefault="00552A72">
      <w:pPr>
        <w:rPr>
          <w:rFonts w:ascii="Times New Roman" w:hAnsi="Times New Roman"/>
          <w:color w:val="000000"/>
          <w:sz w:val="24"/>
        </w:rPr>
      </w:pPr>
      <w:r>
        <w:rPr>
          <w:rFonts w:ascii="Times New Roman" w:hAnsi="Times New Roman"/>
          <w:color w:val="000000"/>
          <w:sz w:val="24"/>
        </w:rPr>
        <w:t xml:space="preserve"> </w:t>
      </w:r>
    </w:p>
    <w:p w:rsidR="00552A72" w:rsidRDefault="006D208C">
      <w:pPr>
        <w:rPr>
          <w:rFonts w:ascii="Times New Roman" w:hAnsi="Times New Roman"/>
          <w:color w:val="000000"/>
          <w:sz w:val="24"/>
        </w:rPr>
      </w:pPr>
      <w:r>
        <w:rPr>
          <w:rFonts w:ascii="Times New Roman" w:hAnsi="Times New Roman"/>
          <w:color w:val="000000"/>
          <w:sz w:val="24"/>
        </w:rPr>
        <w:t xml:space="preserve">No 20. </w:t>
      </w:r>
      <w:r w:rsidR="00552A72">
        <w:rPr>
          <w:rFonts w:ascii="Times New Roman" w:hAnsi="Times New Roman"/>
          <w:color w:val="000000"/>
          <w:sz w:val="24"/>
        </w:rPr>
        <w:t>County committee shall appoint a liaison officer with each county hurling team.</w:t>
      </w:r>
    </w:p>
    <w:p w:rsidR="00552A72" w:rsidRDefault="00552A72" w:rsidP="006D208C">
      <w:pPr>
        <w:ind w:left="720"/>
        <w:rPr>
          <w:rFonts w:ascii="Times New Roman" w:hAnsi="Times New Roman"/>
          <w:color w:val="000000"/>
          <w:sz w:val="24"/>
        </w:rPr>
      </w:pPr>
      <w:r>
        <w:rPr>
          <w:rFonts w:ascii="Times New Roman" w:hAnsi="Times New Roman"/>
          <w:color w:val="000000"/>
          <w:sz w:val="24"/>
        </w:rPr>
        <w:t>County committee shall also ratify a liaison officer with each county football team following a proposal by the football committee.</w:t>
      </w:r>
    </w:p>
    <w:p w:rsidR="00552A72" w:rsidRDefault="00552A72">
      <w:pPr>
        <w:rPr>
          <w:rFonts w:ascii="Times New Roman" w:hAnsi="Times New Roman"/>
          <w:color w:val="000000"/>
          <w:sz w:val="24"/>
        </w:rPr>
      </w:pPr>
      <w:r>
        <w:rPr>
          <w:rFonts w:ascii="Times New Roman" w:hAnsi="Times New Roman"/>
          <w:color w:val="000000"/>
          <w:sz w:val="24"/>
        </w:rPr>
        <w:t xml:space="preserve">                                              </w:t>
      </w:r>
    </w:p>
    <w:p w:rsidR="00552A72" w:rsidRDefault="006D208C">
      <w:pPr>
        <w:rPr>
          <w:rFonts w:ascii="Times New Roman" w:hAnsi="Times New Roman"/>
          <w:color w:val="000000"/>
          <w:sz w:val="24"/>
        </w:rPr>
      </w:pPr>
      <w:r>
        <w:rPr>
          <w:rFonts w:ascii="Times New Roman" w:hAnsi="Times New Roman"/>
          <w:color w:val="000000"/>
          <w:sz w:val="24"/>
        </w:rPr>
        <w:t xml:space="preserve">No </w:t>
      </w:r>
      <w:r w:rsidR="00552A72">
        <w:rPr>
          <w:rFonts w:ascii="Times New Roman" w:hAnsi="Times New Roman"/>
          <w:color w:val="000000"/>
          <w:sz w:val="24"/>
        </w:rPr>
        <w:t>21. In inter-divisional stage of championships the draw rotates.</w:t>
      </w:r>
    </w:p>
    <w:p w:rsidR="00552A72" w:rsidRDefault="00552A72">
      <w:pPr>
        <w:rPr>
          <w:rFonts w:ascii="Times New Roman" w:hAnsi="Times New Roman"/>
          <w:color w:val="000000"/>
          <w:sz w:val="24"/>
        </w:rPr>
      </w:pPr>
      <w:r>
        <w:rPr>
          <w:rFonts w:ascii="Times New Roman" w:hAnsi="Times New Roman"/>
          <w:color w:val="000000"/>
          <w:sz w:val="24"/>
        </w:rPr>
        <w:lastRenderedPageBreak/>
        <w:t xml:space="preserve">                                                         </w:t>
      </w:r>
    </w:p>
    <w:p w:rsidR="00552A72" w:rsidRDefault="006D208C">
      <w:pPr>
        <w:rPr>
          <w:color w:val="000000"/>
        </w:rPr>
      </w:pPr>
      <w:r>
        <w:rPr>
          <w:rFonts w:ascii="Times New Roman" w:hAnsi="Times New Roman"/>
          <w:color w:val="000000"/>
          <w:sz w:val="24"/>
        </w:rPr>
        <w:t xml:space="preserve">No </w:t>
      </w:r>
      <w:r w:rsidR="00552A72">
        <w:rPr>
          <w:rFonts w:ascii="Times New Roman" w:hAnsi="Times New Roman"/>
          <w:color w:val="000000"/>
          <w:sz w:val="24"/>
        </w:rPr>
        <w:t xml:space="preserve">22. </w:t>
      </w:r>
      <w:r>
        <w:rPr>
          <w:rFonts w:ascii="Times New Roman" w:hAnsi="Times New Roman"/>
          <w:color w:val="000000"/>
          <w:sz w:val="24"/>
        </w:rPr>
        <w:tab/>
      </w:r>
      <w:r w:rsidR="00552A72">
        <w:rPr>
          <w:rFonts w:ascii="Times New Roman" w:hAnsi="Times New Roman"/>
          <w:color w:val="000000"/>
          <w:sz w:val="24"/>
        </w:rPr>
        <w:t>Field rent to be 15% of gate.</w:t>
      </w:r>
    </w:p>
    <w:p w:rsidR="00552A72" w:rsidRDefault="00552A72">
      <w:pPr>
        <w:rPr>
          <w:color w:val="000000"/>
        </w:rPr>
      </w:pPr>
    </w:p>
    <w:p w:rsidR="006D208C" w:rsidRDefault="006D208C" w:rsidP="006D208C">
      <w:pPr>
        <w:rPr>
          <w:rFonts w:ascii="Times New Roman" w:hAnsi="Times New Roman"/>
          <w:color w:val="000000"/>
          <w:sz w:val="24"/>
        </w:rPr>
      </w:pPr>
      <w:r>
        <w:rPr>
          <w:rFonts w:ascii="Times New Roman" w:hAnsi="Times New Roman"/>
          <w:color w:val="000000"/>
          <w:sz w:val="24"/>
        </w:rPr>
        <w:t xml:space="preserve">No </w:t>
      </w:r>
      <w:r w:rsidR="00552A72">
        <w:rPr>
          <w:rFonts w:ascii="Times New Roman" w:hAnsi="Times New Roman"/>
          <w:color w:val="000000"/>
          <w:sz w:val="24"/>
        </w:rPr>
        <w:t>23. The minutes of all county committee meetings shall be circulated to all clubs by E-</w:t>
      </w:r>
    </w:p>
    <w:p w:rsidR="00552A72" w:rsidRDefault="00552A72" w:rsidP="006D208C">
      <w:pPr>
        <w:ind w:firstLine="720"/>
        <w:rPr>
          <w:rFonts w:ascii="Times New Roman" w:hAnsi="Times New Roman"/>
          <w:color w:val="000000"/>
          <w:sz w:val="24"/>
        </w:rPr>
      </w:pPr>
      <w:r>
        <w:rPr>
          <w:rFonts w:ascii="Times New Roman" w:hAnsi="Times New Roman"/>
          <w:color w:val="000000"/>
          <w:sz w:val="24"/>
        </w:rPr>
        <w:t>Mail.</w:t>
      </w:r>
    </w:p>
    <w:p w:rsidR="00552A72" w:rsidRDefault="00552A72">
      <w:pPr>
        <w:rPr>
          <w:rFonts w:ascii="Times New Roman" w:hAnsi="Times New Roman"/>
          <w:color w:val="000000"/>
          <w:sz w:val="24"/>
        </w:rPr>
      </w:pPr>
      <w:r>
        <w:rPr>
          <w:rFonts w:ascii="Times New Roman" w:hAnsi="Times New Roman"/>
          <w:color w:val="000000"/>
          <w:sz w:val="24"/>
        </w:rPr>
        <w:t xml:space="preserve">                                                                                                             </w:t>
      </w:r>
    </w:p>
    <w:p w:rsidR="006D208C" w:rsidRDefault="006D208C">
      <w:pPr>
        <w:rPr>
          <w:rFonts w:ascii="Times New Roman" w:hAnsi="Times New Roman"/>
          <w:color w:val="000000"/>
          <w:sz w:val="24"/>
        </w:rPr>
      </w:pPr>
      <w:r>
        <w:rPr>
          <w:rFonts w:ascii="Times New Roman" w:hAnsi="Times New Roman"/>
          <w:color w:val="000000"/>
          <w:sz w:val="24"/>
        </w:rPr>
        <w:t xml:space="preserve">No </w:t>
      </w:r>
      <w:r w:rsidR="00552A72">
        <w:rPr>
          <w:rFonts w:ascii="Times New Roman" w:hAnsi="Times New Roman"/>
          <w:color w:val="000000"/>
          <w:sz w:val="24"/>
        </w:rPr>
        <w:t xml:space="preserve">24. When money is taken at the gate for any game the paying customer shall be issued </w:t>
      </w:r>
    </w:p>
    <w:p w:rsidR="00552A72" w:rsidRDefault="00552A72" w:rsidP="006D208C">
      <w:pPr>
        <w:ind w:firstLine="720"/>
        <w:rPr>
          <w:rFonts w:ascii="Times New Roman" w:hAnsi="Times New Roman"/>
          <w:color w:val="000000"/>
          <w:sz w:val="24"/>
        </w:rPr>
      </w:pPr>
      <w:r>
        <w:rPr>
          <w:rFonts w:ascii="Times New Roman" w:hAnsi="Times New Roman"/>
          <w:color w:val="000000"/>
          <w:sz w:val="24"/>
        </w:rPr>
        <w:t>with an admission ticket in all cases.</w:t>
      </w:r>
    </w:p>
    <w:p w:rsidR="006D208C" w:rsidRDefault="006D208C" w:rsidP="006D208C">
      <w:pPr>
        <w:ind w:firstLine="720"/>
        <w:rPr>
          <w:rFonts w:ascii="Times New Roman" w:hAnsi="Times New Roman"/>
          <w:color w:val="000000"/>
          <w:sz w:val="24"/>
        </w:rPr>
      </w:pPr>
    </w:p>
    <w:p w:rsidR="006D208C" w:rsidRDefault="006D208C">
      <w:pPr>
        <w:rPr>
          <w:rFonts w:ascii="Times New Roman" w:hAnsi="Times New Roman"/>
          <w:color w:val="000000"/>
          <w:sz w:val="24"/>
        </w:rPr>
      </w:pPr>
      <w:r>
        <w:rPr>
          <w:rFonts w:ascii="Times New Roman" w:hAnsi="Times New Roman"/>
          <w:color w:val="000000"/>
          <w:sz w:val="24"/>
        </w:rPr>
        <w:t xml:space="preserve">No </w:t>
      </w:r>
      <w:r w:rsidR="00552A72">
        <w:rPr>
          <w:rFonts w:ascii="Times New Roman" w:hAnsi="Times New Roman"/>
          <w:color w:val="000000"/>
          <w:sz w:val="24"/>
        </w:rPr>
        <w:t>25.</w:t>
      </w:r>
      <w:r>
        <w:rPr>
          <w:rFonts w:ascii="Times New Roman" w:hAnsi="Times New Roman"/>
          <w:color w:val="000000"/>
          <w:sz w:val="24"/>
        </w:rPr>
        <w:t xml:space="preserve"> </w:t>
      </w:r>
      <w:r w:rsidR="00552A72">
        <w:rPr>
          <w:rFonts w:ascii="Times New Roman" w:hAnsi="Times New Roman"/>
          <w:color w:val="000000"/>
          <w:sz w:val="24"/>
        </w:rPr>
        <w:t xml:space="preserve">All trophies for county championships and leagues must be returned to the County </w:t>
      </w:r>
    </w:p>
    <w:p w:rsidR="00552A72" w:rsidRDefault="00552A72" w:rsidP="006D208C">
      <w:pPr>
        <w:ind w:left="720"/>
      </w:pPr>
      <w:r>
        <w:rPr>
          <w:rFonts w:ascii="Times New Roman" w:hAnsi="Times New Roman"/>
          <w:color w:val="000000"/>
          <w:sz w:val="24"/>
        </w:rPr>
        <w:t>Secretary before the 1</w:t>
      </w:r>
      <w:r>
        <w:rPr>
          <w:rFonts w:ascii="Times New Roman" w:hAnsi="Times New Roman"/>
          <w:color w:val="000000"/>
          <w:sz w:val="24"/>
          <w:vertAlign w:val="superscript"/>
        </w:rPr>
        <w:t>st</w:t>
      </w:r>
      <w:r>
        <w:rPr>
          <w:rFonts w:ascii="Times New Roman" w:hAnsi="Times New Roman"/>
          <w:color w:val="000000"/>
          <w:sz w:val="24"/>
        </w:rPr>
        <w:t xml:space="preserve"> of May each year. Clubs are to ensure that the trophy is properly maintained before it is returned.</w:t>
      </w:r>
    </w:p>
    <w:p w:rsidR="00552A72" w:rsidRDefault="00552A72"/>
    <w:p w:rsidR="00552A72" w:rsidRDefault="00552A72">
      <w:pPr>
        <w:rPr>
          <w:color w:val="000000"/>
        </w:rPr>
      </w:pPr>
    </w:p>
    <w:p w:rsidR="00552A72" w:rsidRDefault="006D208C" w:rsidP="006D208C">
      <w:pPr>
        <w:ind w:left="720" w:hanging="720"/>
        <w:rPr>
          <w:rFonts w:ascii="Times New Roman" w:hAnsi="Times New Roman"/>
          <w:color w:val="000000"/>
          <w:sz w:val="24"/>
        </w:rPr>
      </w:pPr>
      <w:r>
        <w:rPr>
          <w:rFonts w:ascii="Times New Roman" w:hAnsi="Times New Roman"/>
          <w:color w:val="000000"/>
          <w:sz w:val="24"/>
        </w:rPr>
        <w:t xml:space="preserve">No </w:t>
      </w:r>
      <w:r w:rsidR="00552A72">
        <w:rPr>
          <w:rFonts w:ascii="Times New Roman" w:hAnsi="Times New Roman"/>
          <w:color w:val="000000"/>
          <w:sz w:val="24"/>
        </w:rPr>
        <w:t>26.</w:t>
      </w:r>
      <w:r>
        <w:rPr>
          <w:rFonts w:ascii="Times New Roman" w:hAnsi="Times New Roman"/>
          <w:color w:val="000000"/>
          <w:sz w:val="24"/>
        </w:rPr>
        <w:tab/>
      </w:r>
      <w:r w:rsidR="00552A72">
        <w:rPr>
          <w:rFonts w:ascii="Times New Roman" w:hAnsi="Times New Roman"/>
          <w:color w:val="000000"/>
          <w:sz w:val="24"/>
        </w:rPr>
        <w:t>In</w:t>
      </w:r>
      <w:r>
        <w:rPr>
          <w:rFonts w:ascii="Times New Roman" w:hAnsi="Times New Roman"/>
          <w:color w:val="000000"/>
          <w:sz w:val="24"/>
        </w:rPr>
        <w:t xml:space="preserve"> under 21 football and hurling </w:t>
      </w:r>
      <w:r w:rsidR="00552A72">
        <w:rPr>
          <w:rFonts w:ascii="Times New Roman" w:hAnsi="Times New Roman"/>
          <w:color w:val="000000"/>
          <w:sz w:val="24"/>
        </w:rPr>
        <w:t>premier championships shall be organised  by the County  CCC .</w:t>
      </w:r>
    </w:p>
    <w:p w:rsidR="00552A72" w:rsidRDefault="00552A72" w:rsidP="006D208C">
      <w:pPr>
        <w:ind w:left="720"/>
        <w:rPr>
          <w:rFonts w:ascii="Times New Roman" w:hAnsi="Times New Roman"/>
          <w:color w:val="000000"/>
          <w:sz w:val="24"/>
        </w:rPr>
      </w:pPr>
      <w:r>
        <w:rPr>
          <w:rFonts w:ascii="Times New Roman" w:hAnsi="Times New Roman"/>
          <w:color w:val="000000"/>
          <w:sz w:val="24"/>
        </w:rPr>
        <w:t>Under 21 “A” and “B”championships shall be organised initially by the Divisional Committees with Divisional winners progressing to the County semi-finals. The Country CCC shall ensure that each club gets sufficient games in these championships.</w:t>
      </w:r>
    </w:p>
    <w:p w:rsidR="006D208C" w:rsidRDefault="006D208C" w:rsidP="006D208C">
      <w:pPr>
        <w:ind w:left="720"/>
        <w:rPr>
          <w:rFonts w:ascii="Times New Roman" w:hAnsi="Times New Roman"/>
          <w:color w:val="000000"/>
          <w:sz w:val="24"/>
        </w:rPr>
      </w:pPr>
    </w:p>
    <w:p w:rsidR="006D208C" w:rsidRDefault="006D208C" w:rsidP="006D208C">
      <w:pPr>
        <w:rPr>
          <w:rFonts w:ascii="Times New Roman" w:hAnsi="Times New Roman"/>
          <w:color w:val="000000"/>
          <w:sz w:val="24"/>
        </w:rPr>
      </w:pPr>
      <w:r>
        <w:rPr>
          <w:rFonts w:ascii="Times New Roman" w:hAnsi="Times New Roman"/>
          <w:color w:val="000000"/>
          <w:sz w:val="24"/>
        </w:rPr>
        <w:t xml:space="preserve">No </w:t>
      </w:r>
      <w:r w:rsidR="00552A72">
        <w:rPr>
          <w:rFonts w:ascii="Times New Roman" w:hAnsi="Times New Roman"/>
          <w:color w:val="000000"/>
          <w:sz w:val="24"/>
        </w:rPr>
        <w:t xml:space="preserve">27. In a league competition or the league part of a championship where two clubs are </w:t>
      </w:r>
    </w:p>
    <w:p w:rsidR="00552A72" w:rsidRDefault="00552A72" w:rsidP="006D208C">
      <w:pPr>
        <w:ind w:left="720"/>
        <w:rPr>
          <w:rFonts w:ascii="Times New Roman" w:hAnsi="Times New Roman"/>
          <w:color w:val="000000"/>
          <w:sz w:val="24"/>
        </w:rPr>
      </w:pPr>
      <w:r>
        <w:rPr>
          <w:rFonts w:ascii="Times New Roman" w:hAnsi="Times New Roman"/>
          <w:color w:val="000000"/>
          <w:sz w:val="24"/>
        </w:rPr>
        <w:t xml:space="preserve">equal on points and both progress to the same stage of the competition e.g. both qualify for the semi-final/quarter finals and the procedures </w:t>
      </w:r>
      <w:r w:rsidR="006D208C">
        <w:rPr>
          <w:rFonts w:ascii="Times New Roman" w:hAnsi="Times New Roman"/>
          <w:color w:val="000000"/>
          <w:sz w:val="24"/>
        </w:rPr>
        <w:t>set down in 6.21 T.O. 2016 (4)</w:t>
      </w:r>
      <w:r>
        <w:rPr>
          <w:rFonts w:ascii="Times New Roman" w:hAnsi="Times New Roman"/>
          <w:color w:val="000000"/>
          <w:sz w:val="24"/>
        </w:rPr>
        <w:t>(</w:t>
      </w:r>
      <w:r w:rsidR="006D208C">
        <w:rPr>
          <w:rFonts w:ascii="Times New Roman" w:hAnsi="Times New Roman"/>
          <w:color w:val="000000"/>
          <w:sz w:val="24"/>
        </w:rPr>
        <w:t>c) fail to resolve the placings</w:t>
      </w:r>
      <w:r>
        <w:rPr>
          <w:rFonts w:ascii="Times New Roman" w:hAnsi="Times New Roman"/>
          <w:color w:val="000000"/>
          <w:sz w:val="24"/>
        </w:rPr>
        <w:t xml:space="preserve"> the tie shall be decided by the toss of a coin.</w:t>
      </w:r>
    </w:p>
    <w:p w:rsidR="006D208C" w:rsidRDefault="006D208C">
      <w:pPr>
        <w:rPr>
          <w:rFonts w:ascii="Times New Roman" w:hAnsi="Times New Roman"/>
          <w:color w:val="000000"/>
          <w:sz w:val="24"/>
        </w:rPr>
      </w:pPr>
    </w:p>
    <w:p w:rsidR="006D208C" w:rsidRDefault="006D208C">
      <w:pPr>
        <w:rPr>
          <w:rFonts w:ascii="Times New Roman" w:hAnsi="Times New Roman"/>
          <w:color w:val="000000"/>
          <w:sz w:val="24"/>
        </w:rPr>
      </w:pPr>
      <w:r>
        <w:rPr>
          <w:rFonts w:ascii="Times New Roman" w:hAnsi="Times New Roman"/>
          <w:color w:val="000000"/>
          <w:sz w:val="24"/>
        </w:rPr>
        <w:t xml:space="preserve">No </w:t>
      </w:r>
      <w:r w:rsidR="00552A72">
        <w:rPr>
          <w:rFonts w:ascii="Times New Roman" w:hAnsi="Times New Roman"/>
          <w:color w:val="000000"/>
          <w:sz w:val="24"/>
        </w:rPr>
        <w:t xml:space="preserve">28. </w:t>
      </w:r>
      <w:r>
        <w:rPr>
          <w:rFonts w:ascii="Times New Roman" w:hAnsi="Times New Roman"/>
          <w:color w:val="000000"/>
          <w:sz w:val="24"/>
        </w:rPr>
        <w:tab/>
      </w:r>
      <w:r w:rsidR="00552A72">
        <w:rPr>
          <w:rFonts w:ascii="Times New Roman" w:hAnsi="Times New Roman"/>
          <w:color w:val="000000"/>
          <w:sz w:val="24"/>
        </w:rPr>
        <w:t xml:space="preserve">All clubs affiliated to Limerick County Committee shall nominate one or more </w:t>
      </w:r>
    </w:p>
    <w:p w:rsidR="00552A72" w:rsidRDefault="00552A72" w:rsidP="006D208C">
      <w:pPr>
        <w:ind w:left="720"/>
        <w:rPr>
          <w:rFonts w:ascii="Times New Roman" w:hAnsi="Times New Roman"/>
          <w:color w:val="000000"/>
          <w:sz w:val="24"/>
        </w:rPr>
      </w:pPr>
      <w:r>
        <w:rPr>
          <w:rFonts w:ascii="Times New Roman" w:hAnsi="Times New Roman"/>
          <w:color w:val="000000"/>
          <w:sz w:val="24"/>
        </w:rPr>
        <w:t>persons from their clubs to undergo Buddy Support Person training with Pieta House. When the training is completed these nominated persons will act in the Buddy Support Person within their club.</w:t>
      </w:r>
    </w:p>
    <w:p w:rsidR="006D208C" w:rsidRDefault="006D208C" w:rsidP="006D208C">
      <w:pPr>
        <w:ind w:left="720"/>
        <w:rPr>
          <w:rFonts w:ascii="Times New Roman" w:hAnsi="Times New Roman"/>
          <w:color w:val="000000"/>
          <w:sz w:val="24"/>
        </w:rPr>
      </w:pPr>
    </w:p>
    <w:p w:rsidR="00552A72" w:rsidRDefault="006D208C" w:rsidP="006D208C">
      <w:pPr>
        <w:ind w:left="720" w:hanging="720"/>
        <w:rPr>
          <w:rFonts w:ascii="Times New Roman" w:hAnsi="Times New Roman"/>
          <w:color w:val="000000"/>
          <w:sz w:val="24"/>
        </w:rPr>
      </w:pPr>
      <w:r>
        <w:rPr>
          <w:rFonts w:ascii="Times New Roman" w:hAnsi="Times New Roman"/>
          <w:color w:val="000000"/>
          <w:sz w:val="24"/>
        </w:rPr>
        <w:t xml:space="preserve">No </w:t>
      </w:r>
      <w:r w:rsidR="00552A72">
        <w:rPr>
          <w:rFonts w:ascii="Times New Roman" w:hAnsi="Times New Roman"/>
          <w:color w:val="000000"/>
          <w:sz w:val="24"/>
        </w:rPr>
        <w:t>29.</w:t>
      </w:r>
      <w:r>
        <w:rPr>
          <w:rFonts w:ascii="Times New Roman" w:hAnsi="Times New Roman"/>
          <w:color w:val="000000"/>
          <w:sz w:val="24"/>
        </w:rPr>
        <w:tab/>
      </w:r>
      <w:r w:rsidR="00552A72">
        <w:rPr>
          <w:rFonts w:ascii="Times New Roman" w:hAnsi="Times New Roman"/>
          <w:color w:val="000000"/>
          <w:sz w:val="24"/>
        </w:rPr>
        <w:t>The management of all county hurling and football teams may select their own captains.</w:t>
      </w:r>
    </w:p>
    <w:p w:rsidR="006D208C" w:rsidRDefault="006D208C" w:rsidP="006D208C">
      <w:pPr>
        <w:ind w:left="720" w:hanging="720"/>
        <w:rPr>
          <w:rFonts w:ascii="Times New Roman" w:hAnsi="Times New Roman"/>
          <w:color w:val="000000"/>
          <w:sz w:val="24"/>
        </w:rPr>
      </w:pPr>
    </w:p>
    <w:p w:rsidR="006D208C" w:rsidRDefault="006D208C">
      <w:pPr>
        <w:rPr>
          <w:rFonts w:ascii="Times New Roman" w:hAnsi="Times New Roman"/>
          <w:color w:val="000000"/>
          <w:sz w:val="24"/>
        </w:rPr>
      </w:pPr>
      <w:r>
        <w:rPr>
          <w:rFonts w:ascii="Times New Roman" w:hAnsi="Times New Roman"/>
          <w:color w:val="000000"/>
          <w:sz w:val="24"/>
        </w:rPr>
        <w:t xml:space="preserve">No </w:t>
      </w:r>
      <w:r w:rsidR="00552A72">
        <w:rPr>
          <w:rFonts w:ascii="Times New Roman" w:hAnsi="Times New Roman"/>
          <w:color w:val="000000"/>
          <w:sz w:val="24"/>
        </w:rPr>
        <w:t>30.</w:t>
      </w:r>
      <w:r>
        <w:rPr>
          <w:rFonts w:ascii="Times New Roman" w:hAnsi="Times New Roman"/>
          <w:color w:val="000000"/>
          <w:sz w:val="24"/>
        </w:rPr>
        <w:tab/>
      </w:r>
      <w:r w:rsidR="00552A72">
        <w:rPr>
          <w:rFonts w:ascii="Times New Roman" w:hAnsi="Times New Roman"/>
          <w:color w:val="000000"/>
          <w:sz w:val="24"/>
        </w:rPr>
        <w:t xml:space="preserve">The revenue accruing from the league parts of the premier under 21 football and </w:t>
      </w:r>
    </w:p>
    <w:p w:rsidR="00552A72" w:rsidRDefault="00552A72" w:rsidP="006D208C">
      <w:pPr>
        <w:ind w:left="720"/>
        <w:rPr>
          <w:rFonts w:ascii="Times New Roman" w:hAnsi="Times New Roman"/>
          <w:color w:val="000000"/>
          <w:sz w:val="24"/>
        </w:rPr>
      </w:pPr>
      <w:r>
        <w:rPr>
          <w:rFonts w:ascii="Times New Roman" w:hAnsi="Times New Roman"/>
          <w:color w:val="000000"/>
          <w:sz w:val="24"/>
        </w:rPr>
        <w:t>hurling championships and the county intermediate hurling championship be paid on a pro rata basis to divisional boards.</w:t>
      </w:r>
    </w:p>
    <w:p w:rsidR="00552A72" w:rsidRDefault="00552A72">
      <w:pPr>
        <w:rPr>
          <w:rFonts w:ascii="Times New Roman" w:hAnsi="Times New Roman"/>
          <w:color w:val="000000"/>
          <w:sz w:val="24"/>
        </w:rPr>
      </w:pPr>
    </w:p>
    <w:p w:rsidR="00552A72" w:rsidRDefault="00552A72">
      <w:pPr>
        <w:rPr>
          <w:color w:val="000000"/>
        </w:rPr>
      </w:pPr>
    </w:p>
    <w:p w:rsidR="00552A72" w:rsidRDefault="00552A72">
      <w:pPr>
        <w:rPr>
          <w:color w:val="000000"/>
        </w:rPr>
      </w:pPr>
      <w:r>
        <w:rPr>
          <w:rFonts w:ascii="Times New Roman" w:hAnsi="Times New Roman"/>
          <w:color w:val="000000"/>
          <w:sz w:val="24"/>
        </w:rPr>
        <w:t xml:space="preserve">                                 </w:t>
      </w:r>
    </w:p>
    <w:p w:rsidR="00552A72" w:rsidRDefault="00552A72">
      <w:pPr>
        <w:rPr>
          <w:color w:val="000000"/>
        </w:rPr>
      </w:pPr>
    </w:p>
    <w:p w:rsidR="00552A72" w:rsidRDefault="00552A72">
      <w:pPr>
        <w:rPr>
          <w:color w:val="000000"/>
        </w:rPr>
      </w:pPr>
    </w:p>
    <w:p w:rsidR="00552A72" w:rsidRDefault="00552A72">
      <w:pPr>
        <w:rPr>
          <w:color w:val="000000"/>
        </w:rPr>
      </w:pPr>
    </w:p>
    <w:p w:rsidR="00552A72" w:rsidRDefault="00552A72">
      <w:pPr>
        <w:rPr>
          <w:color w:val="000000"/>
        </w:rPr>
      </w:pPr>
    </w:p>
    <w:p w:rsidR="00552A72" w:rsidRDefault="00552A72">
      <w:pPr>
        <w:rPr>
          <w:color w:val="000000"/>
        </w:rPr>
      </w:pPr>
    </w:p>
    <w:sectPr w:rsidR="00552A72">
      <w:footerReference w:type="default" r:id="rId8"/>
      <w:pgSz w:w="11906" w:h="16838"/>
      <w:pgMar w:top="1440" w:right="1440" w:bottom="1440" w:left="1440" w:header="720" w:footer="720"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7406" w:rsidRDefault="00DF7406" w:rsidP="00667623">
      <w:r>
        <w:separator/>
      </w:r>
    </w:p>
  </w:endnote>
  <w:endnote w:type="continuationSeparator" w:id="0">
    <w:p w:rsidR="00DF7406" w:rsidRDefault="00DF7406" w:rsidP="0066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altName w:val="Nirmala UI"/>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623" w:rsidRDefault="00667623" w:rsidP="00667623">
    <w:pPr>
      <w:pStyle w:val="Footer"/>
      <w:pBdr>
        <w:top w:val="single" w:sz="4" w:space="1" w:color="D9D9D9"/>
      </w:pBdr>
      <w:rPr>
        <w:b/>
        <w:bCs/>
      </w:rPr>
    </w:pPr>
    <w:r>
      <w:fldChar w:fldCharType="begin"/>
    </w:r>
    <w:r>
      <w:instrText xml:space="preserve"> PAGE   \* MERGEFORMAT </w:instrText>
    </w:r>
    <w:r>
      <w:fldChar w:fldCharType="separate"/>
    </w:r>
    <w:r w:rsidR="004F2888" w:rsidRPr="004F2888">
      <w:rPr>
        <w:b/>
        <w:bCs/>
        <w:noProof/>
      </w:rPr>
      <w:t>2</w:t>
    </w:r>
    <w:r>
      <w:rPr>
        <w:b/>
        <w:bCs/>
        <w:noProof/>
      </w:rPr>
      <w:fldChar w:fldCharType="end"/>
    </w:r>
    <w:r>
      <w:rPr>
        <w:b/>
        <w:bCs/>
      </w:rPr>
      <w:t xml:space="preserve"> | </w:t>
    </w:r>
    <w:r w:rsidRPr="00667623">
      <w:rPr>
        <w:color w:val="7F7F7F"/>
        <w:spacing w:val="60"/>
      </w:rPr>
      <w:t>Page</w:t>
    </w:r>
  </w:p>
  <w:p w:rsidR="00667623" w:rsidRDefault="006676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7406" w:rsidRDefault="00DF7406" w:rsidP="00667623">
      <w:r>
        <w:separator/>
      </w:r>
    </w:p>
  </w:footnote>
  <w:footnote w:type="continuationSeparator" w:id="0">
    <w:p w:rsidR="00DF7406" w:rsidRDefault="00DF7406" w:rsidP="006676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upperLetter"/>
      <w:lvlText w:val="(%1)"/>
      <w:lvlJc w:val="left"/>
      <w:pPr>
        <w:tabs>
          <w:tab w:val="num" w:pos="0"/>
        </w:tabs>
        <w:ind w:left="720" w:hanging="360"/>
      </w:pPr>
      <w:rPr>
        <w:rFonts w:cs="Times New Roman" w:hint="default"/>
      </w:rPr>
    </w:lvl>
  </w:abstractNum>
  <w:abstractNum w:abstractNumId="1" w15:restartNumberingAfterBreak="0">
    <w:nsid w:val="00000002"/>
    <w:multiLevelType w:val="multilevel"/>
    <w:tmpl w:val="00000002"/>
    <w:name w:val="WW8Num2"/>
    <w:lvl w:ilvl="0">
      <w:numFmt w:val="bullet"/>
      <w:lvlText w:val="•"/>
      <w:lvlJc w:val="left"/>
      <w:pPr>
        <w:tabs>
          <w:tab w:val="num" w:pos="0"/>
        </w:tabs>
        <w:ind w:left="780" w:hanging="420"/>
      </w:pPr>
      <w:rPr>
        <w:rFonts w:ascii="Times New Roman" w:hAnsi="Times New Roman" w:cs="Times New Roma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500"/>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1"/>
      <w:numFmt w:val="lowerRoman"/>
      <w:lvlText w:val="(%1)"/>
      <w:lvlJc w:val="left"/>
      <w:pPr>
        <w:tabs>
          <w:tab w:val="num" w:pos="720"/>
        </w:tabs>
        <w:ind w:left="720" w:hanging="360"/>
      </w:pPr>
      <w:rPr>
        <w:rFonts w:ascii="Times New Roman" w:hAnsi="Times New Roman" w:cs="Times New Roman" w:hint="default"/>
        <w:color w:val="FF0000"/>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27"/>
      <w:numFmt w:val="decimal"/>
      <w:lvlText w:val="%1."/>
      <w:lvlJc w:val="left"/>
      <w:pPr>
        <w:tabs>
          <w:tab w:val="num" w:pos="720"/>
        </w:tabs>
        <w:ind w:left="720" w:hanging="360"/>
      </w:pPr>
      <w:rPr>
        <w:rFonts w:ascii="Times New Roman" w:hAnsi="Times New Roman" w:cs="Times New Roman"/>
        <w:color w:val="000000"/>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15:restartNumberingAfterBreak="0">
    <w:nsid w:val="0B206EAA"/>
    <w:multiLevelType w:val="multilevel"/>
    <w:tmpl w:val="FC2CBB26"/>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FA23358"/>
    <w:multiLevelType w:val="hybridMultilevel"/>
    <w:tmpl w:val="273A5E78"/>
    <w:lvl w:ilvl="0" w:tplc="5BF2D7E0">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2237565E"/>
    <w:multiLevelType w:val="hybridMultilevel"/>
    <w:tmpl w:val="860AB3BE"/>
    <w:lvl w:ilvl="0" w:tplc="D79E4A9A">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3D10784"/>
    <w:multiLevelType w:val="hybridMultilevel"/>
    <w:tmpl w:val="744CEABA"/>
    <w:lvl w:ilvl="0" w:tplc="2572CF90">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66B6140"/>
    <w:multiLevelType w:val="hybridMultilevel"/>
    <w:tmpl w:val="0E8EB710"/>
    <w:lvl w:ilvl="0" w:tplc="42205436">
      <w:start w:val="3"/>
      <w:numFmt w:val="lowerRoman"/>
      <w:lvlText w:val="(%1)"/>
      <w:lvlJc w:val="left"/>
      <w:pPr>
        <w:ind w:left="1800" w:hanging="72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2" w15:restartNumberingAfterBreak="0">
    <w:nsid w:val="3ABB4AE1"/>
    <w:multiLevelType w:val="hybridMultilevel"/>
    <w:tmpl w:val="68308EAC"/>
    <w:lvl w:ilvl="0" w:tplc="18090013">
      <w:start w:val="1"/>
      <w:numFmt w:val="upperRoman"/>
      <w:lvlText w:val="%1."/>
      <w:lvlJc w:val="righ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6C055032"/>
    <w:multiLevelType w:val="hybridMultilevel"/>
    <w:tmpl w:val="32BCA454"/>
    <w:lvl w:ilvl="0" w:tplc="16F037BA">
      <w:start w:val="7"/>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6E0F7B1C"/>
    <w:multiLevelType w:val="hybridMultilevel"/>
    <w:tmpl w:val="E22EAEE0"/>
    <w:lvl w:ilvl="0" w:tplc="4E72D5CE">
      <w:start w:val="7"/>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1B6351B"/>
    <w:multiLevelType w:val="hybridMultilevel"/>
    <w:tmpl w:val="37227842"/>
    <w:lvl w:ilvl="0" w:tplc="64A80182">
      <w:start w:val="3"/>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71BA30E6"/>
    <w:multiLevelType w:val="hybridMultilevel"/>
    <w:tmpl w:val="81C288D2"/>
    <w:lvl w:ilvl="0" w:tplc="3EEAFD5E">
      <w:start w:val="5"/>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8"/>
  </w:num>
  <w:num w:numId="9">
    <w:abstractNumId w:val="12"/>
  </w:num>
  <w:num w:numId="10">
    <w:abstractNumId w:val="11"/>
  </w:num>
  <w:num w:numId="11">
    <w:abstractNumId w:val="7"/>
  </w:num>
  <w:num w:numId="12">
    <w:abstractNumId w:val="15"/>
  </w:num>
  <w:num w:numId="13">
    <w:abstractNumId w:val="9"/>
  </w:num>
  <w:num w:numId="14">
    <w:abstractNumId w:val="16"/>
  </w:num>
  <w:num w:numId="15">
    <w:abstractNumId w:val="10"/>
  </w:num>
  <w:num w:numId="16">
    <w:abstractNumId w:val="1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7AA3"/>
    <w:rsid w:val="000C514D"/>
    <w:rsid w:val="001B2E11"/>
    <w:rsid w:val="0021537E"/>
    <w:rsid w:val="0025766D"/>
    <w:rsid w:val="0030370F"/>
    <w:rsid w:val="004F2888"/>
    <w:rsid w:val="00552A72"/>
    <w:rsid w:val="005F3D7A"/>
    <w:rsid w:val="00667623"/>
    <w:rsid w:val="006D208C"/>
    <w:rsid w:val="00A31945"/>
    <w:rsid w:val="00B70FB7"/>
    <w:rsid w:val="00BC0F83"/>
    <w:rsid w:val="00BC16F9"/>
    <w:rsid w:val="00CD7AA3"/>
    <w:rsid w:val="00D133DE"/>
    <w:rsid w:val="00DF7406"/>
    <w:rsid w:val="00E44FEB"/>
    <w:rsid w:val="00F450D2"/>
    <w:rsid w:val="00FE6FA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chartTrackingRefBased/>
  <w15:docId w15:val="{8543C609-A955-4F92-9541-EBBFEDF53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IE" w:eastAsia="en-I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widowControl w:val="0"/>
      <w:suppressAutoHyphens/>
      <w:overflowPunct w:val="0"/>
      <w:autoSpaceDE w:val="0"/>
      <w:textAlignment w:val="baseline"/>
    </w:pPr>
    <w:rPr>
      <w:rFonts w:ascii="Calibri" w:hAnsi="Calibri"/>
      <w:kern w:val="1"/>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cs="Times New Roman" w:hint="default"/>
    </w:rPr>
  </w:style>
  <w:style w:type="character" w:customStyle="1" w:styleId="WW8Num2z0">
    <w:name w:val="WW8Num2z0"/>
    <w:rPr>
      <w:rFonts w:cs="Times New Roman"/>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hAnsi="Times New Roman" w:cs="Times New Roman" w:hint="default"/>
      <w:color w:val="FF0000"/>
      <w:sz w:val="24"/>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color w:val="000000"/>
      <w:sz w:val="24"/>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8z0">
    <w:name w:val="WW8Num8z0"/>
    <w:rPr>
      <w:rFonts w:ascii="Times New Roman" w:hAnsi="Times New Roman" w:cs="Times New Roman"/>
      <w:sz w:val="24"/>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hAnsi="Times New Roman" w:cs="Times New Roman"/>
      <w:sz w:val="24"/>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styleId="DefaultParagraphFont0">
    <w:name w:val="Default Paragraph Font"/>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styleId="Header">
    <w:name w:val="header"/>
    <w:basedOn w:val="Normal"/>
    <w:link w:val="HeaderChar"/>
    <w:uiPriority w:val="99"/>
    <w:unhideWhenUsed/>
    <w:rsid w:val="00667623"/>
    <w:pPr>
      <w:tabs>
        <w:tab w:val="center" w:pos="4513"/>
        <w:tab w:val="right" w:pos="9026"/>
      </w:tabs>
    </w:pPr>
  </w:style>
  <w:style w:type="character" w:customStyle="1" w:styleId="HeaderChar">
    <w:name w:val="Header Char"/>
    <w:link w:val="Header"/>
    <w:uiPriority w:val="99"/>
    <w:rsid w:val="00667623"/>
    <w:rPr>
      <w:rFonts w:ascii="Calibri" w:hAnsi="Calibri"/>
      <w:kern w:val="1"/>
      <w:sz w:val="22"/>
      <w:szCs w:val="22"/>
      <w:lang w:eastAsia="ar-SA"/>
    </w:rPr>
  </w:style>
  <w:style w:type="paragraph" w:styleId="Footer">
    <w:name w:val="footer"/>
    <w:basedOn w:val="Normal"/>
    <w:link w:val="FooterChar"/>
    <w:uiPriority w:val="99"/>
    <w:unhideWhenUsed/>
    <w:rsid w:val="00667623"/>
    <w:pPr>
      <w:tabs>
        <w:tab w:val="center" w:pos="4513"/>
        <w:tab w:val="right" w:pos="9026"/>
      </w:tabs>
    </w:pPr>
  </w:style>
  <w:style w:type="character" w:customStyle="1" w:styleId="FooterChar">
    <w:name w:val="Footer Char"/>
    <w:link w:val="Footer"/>
    <w:uiPriority w:val="99"/>
    <w:rsid w:val="00667623"/>
    <w:rPr>
      <w:rFonts w:ascii="Calibri" w:hAnsi="Calibri"/>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627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983AF9-2663-45EE-B90D-4C964E247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4879</Words>
  <Characters>27812</Characters>
  <Application>Microsoft Office Word</Application>
  <DocSecurity>4</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Wafer</dc:creator>
  <cp:keywords/>
  <cp:lastModifiedBy>Eamonn Phelan</cp:lastModifiedBy>
  <cp:revision>2</cp:revision>
  <cp:lastPrinted>1601-01-01T00:00:00Z</cp:lastPrinted>
  <dcterms:created xsi:type="dcterms:W3CDTF">2016-12-20T19:46:00Z</dcterms:created>
  <dcterms:modified xsi:type="dcterms:W3CDTF">2016-12-20T19:46:00Z</dcterms:modified>
</cp:coreProperties>
</file>